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4"/>
          <w:szCs w:val="24"/>
          <w:lang w:eastAsia="en-US"/>
        </w:rPr>
        <w:id w:val="-1415380456"/>
        <w:docPartObj>
          <w:docPartGallery w:val="Cover Pages"/>
          <w:docPartUnique/>
        </w:docPartObj>
      </w:sdtPr>
      <w:sdtEndPr>
        <w:rPr>
          <w:rFonts w:ascii="Times New Roman" w:eastAsia="Times New Roman" w:hAnsi="Times New Roman" w:cs="Times New Roman"/>
          <w:b/>
          <w:bCs/>
          <w:caps w:val="0"/>
        </w:rPr>
      </w:sdtEndPr>
      <w:sdtContent>
        <w:tbl>
          <w:tblPr>
            <w:tblW w:w="5000" w:type="pct"/>
            <w:jc w:val="center"/>
            <w:tblLook w:val="04A0" w:firstRow="1" w:lastRow="0" w:firstColumn="1" w:lastColumn="0" w:noHBand="0" w:noVBand="1"/>
          </w:tblPr>
          <w:tblGrid>
            <w:gridCol w:w="8856"/>
          </w:tblGrid>
          <w:tr w:rsidR="002E3F25">
            <w:trPr>
              <w:trHeight w:val="2880"/>
              <w:jc w:val="center"/>
            </w:trPr>
            <w:sdt>
              <w:sdtPr>
                <w:rPr>
                  <w:rFonts w:asciiTheme="majorHAnsi" w:eastAsiaTheme="majorEastAsia" w:hAnsiTheme="majorHAnsi" w:cstheme="majorBidi"/>
                  <w:caps/>
                  <w:sz w:val="24"/>
                  <w:szCs w:val="24"/>
                  <w:lang w:eastAsia="en-US"/>
                </w:rPr>
                <w:alias w:val="Company"/>
                <w:id w:val="15524243"/>
                <w:showingPlcHdr/>
                <w:dataBinding w:prefixMappings="xmlns:ns0='http://schemas.openxmlformats.org/officeDocument/2006/extended-properties'" w:xpath="/ns0:Properties[1]/ns0:Company[1]" w:storeItemID="{6668398D-A668-4E3E-A5EB-62B293D839F1}"/>
                <w:text/>
              </w:sdtPr>
              <w:sdtEndPr>
                <w:rPr>
                  <w:sz w:val="22"/>
                  <w:szCs w:val="22"/>
                  <w:lang w:eastAsia="ja-JP"/>
                </w:rPr>
              </w:sdtEndPr>
              <w:sdtContent>
                <w:tc>
                  <w:tcPr>
                    <w:tcW w:w="5000" w:type="pct"/>
                  </w:tcPr>
                  <w:p w:rsidR="002E3F25" w:rsidRDefault="00B57D98" w:rsidP="00B57D98">
                    <w:pPr>
                      <w:pStyle w:val="af1"/>
                      <w:jc w:val="center"/>
                      <w:rPr>
                        <w:rFonts w:asciiTheme="majorHAnsi" w:eastAsiaTheme="majorEastAsia" w:hAnsiTheme="majorHAnsi" w:cstheme="majorBidi"/>
                        <w:caps/>
                      </w:rPr>
                    </w:pPr>
                    <w:r>
                      <w:rPr>
                        <w:rFonts w:asciiTheme="majorHAnsi" w:eastAsiaTheme="majorEastAsia" w:hAnsiTheme="majorHAnsi" w:cstheme="majorBidi"/>
                        <w:caps/>
                        <w:sz w:val="24"/>
                        <w:szCs w:val="24"/>
                        <w:lang w:eastAsia="en-US"/>
                      </w:rPr>
                      <w:t xml:space="preserve">     </w:t>
                    </w:r>
                  </w:p>
                </w:tc>
              </w:sdtContent>
            </w:sdt>
          </w:tr>
          <w:tr w:rsidR="002E3F25">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2E3F25" w:rsidRDefault="005D6E8F" w:rsidP="002E3F25">
                    <w:pPr>
                      <w:pStyle w:val="af1"/>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Test design Specification</w:t>
                    </w:r>
                  </w:p>
                </w:tc>
              </w:sdtContent>
            </w:sdt>
          </w:tr>
          <w:tr w:rsidR="002E3F25">
            <w:trPr>
              <w:trHeight w:val="720"/>
              <w:jc w:val="center"/>
            </w:trPr>
            <w:tc>
              <w:tcPr>
                <w:tcW w:w="5000" w:type="pct"/>
                <w:tcBorders>
                  <w:top w:val="single" w:sz="4" w:space="0" w:color="4F81BD" w:themeColor="accent1"/>
                </w:tcBorders>
                <w:vAlign w:val="center"/>
              </w:tcPr>
              <w:p w:rsidR="002E3F25" w:rsidRDefault="002E3F25" w:rsidP="002E3F25">
                <w:pPr>
                  <w:pStyle w:val="af1"/>
                  <w:jc w:val="center"/>
                  <w:rPr>
                    <w:rFonts w:asciiTheme="majorHAnsi" w:eastAsiaTheme="majorEastAsia" w:hAnsiTheme="majorHAnsi" w:cstheme="majorBidi"/>
                    <w:sz w:val="44"/>
                    <w:szCs w:val="44"/>
                  </w:rPr>
                </w:pPr>
                <w:bookmarkStart w:id="0" w:name="_GoBack"/>
                <w:bookmarkEnd w:id="0"/>
              </w:p>
            </w:tc>
          </w:tr>
          <w:tr w:rsidR="002E3F25">
            <w:trPr>
              <w:trHeight w:val="360"/>
              <w:jc w:val="center"/>
            </w:trPr>
            <w:tc>
              <w:tcPr>
                <w:tcW w:w="5000" w:type="pct"/>
                <w:vAlign w:val="center"/>
              </w:tcPr>
              <w:p w:rsidR="002E3F25" w:rsidRDefault="002E3F25">
                <w:pPr>
                  <w:pStyle w:val="af1"/>
                  <w:jc w:val="center"/>
                </w:pPr>
              </w:p>
            </w:tc>
          </w:tr>
          <w:tr w:rsidR="002E3F25">
            <w:trPr>
              <w:trHeight w:val="360"/>
              <w:jc w:val="center"/>
            </w:trPr>
            <w:tc>
              <w:tcPr>
                <w:tcW w:w="5000" w:type="pct"/>
                <w:vAlign w:val="center"/>
              </w:tcPr>
              <w:p w:rsidR="002E3F25" w:rsidRDefault="002E3F25" w:rsidP="00CF4EAD">
                <w:pPr>
                  <w:pStyle w:val="af1"/>
                  <w:jc w:val="center"/>
                  <w:rPr>
                    <w:b/>
                    <w:bCs/>
                  </w:rPr>
                </w:pPr>
              </w:p>
            </w:tc>
          </w:tr>
          <w:tr w:rsidR="002E3F25">
            <w:trPr>
              <w:trHeight w:val="360"/>
              <w:jc w:val="center"/>
            </w:trPr>
            <w:tc>
              <w:tcPr>
                <w:tcW w:w="5000" w:type="pct"/>
                <w:vAlign w:val="center"/>
              </w:tcPr>
              <w:p w:rsidR="002E3F25" w:rsidRDefault="002E3F25">
                <w:pPr>
                  <w:pStyle w:val="af1"/>
                  <w:jc w:val="center"/>
                  <w:rPr>
                    <w:b/>
                    <w:bCs/>
                  </w:rPr>
                </w:pPr>
              </w:p>
            </w:tc>
          </w:tr>
        </w:tbl>
        <w:p w:rsidR="002E3F25" w:rsidRDefault="002E3F25"/>
        <w:p w:rsidR="002E3F25" w:rsidRDefault="002E3F25"/>
        <w:tbl>
          <w:tblPr>
            <w:tblpPr w:leftFromText="187" w:rightFromText="187" w:horzAnchor="margin" w:tblpXSpec="center" w:tblpYSpec="bottom"/>
            <w:tblW w:w="5000" w:type="pct"/>
            <w:tblLook w:val="04A0" w:firstRow="1" w:lastRow="0" w:firstColumn="1" w:lastColumn="0" w:noHBand="0" w:noVBand="1"/>
          </w:tblPr>
          <w:tblGrid>
            <w:gridCol w:w="8856"/>
          </w:tblGrid>
          <w:tr w:rsidR="002E3F25">
            <w:sdt>
              <w:sdtPr>
                <w:alias w:val="Abstract"/>
                <w:id w:val="8276291"/>
                <w:showingPlcHdr/>
                <w:dataBinding w:prefixMappings="xmlns:ns0='http://schemas.microsoft.com/office/2006/coverPageProps'" w:xpath="/ns0:CoverPageProperties[1]/ns0:Abstract[1]" w:storeItemID="{55AF091B-3C7A-41E3-B477-F2FDAA23CFDA}"/>
                <w:text/>
              </w:sdtPr>
              <w:sdtEndPr/>
              <w:sdtContent>
                <w:tc>
                  <w:tcPr>
                    <w:tcW w:w="5000" w:type="pct"/>
                  </w:tcPr>
                  <w:p w:rsidR="002E3F25" w:rsidRDefault="002E3F25">
                    <w:pPr>
                      <w:pStyle w:val="af1"/>
                    </w:pPr>
                    <w:r>
                      <w:t>[Type the abstract of the document here. The abstract is typically a short summary of the contents of the document. Type the abstract of the document here. The abstract is typically a short summary of the contents of the document.]</w:t>
                    </w:r>
                  </w:p>
                </w:tc>
              </w:sdtContent>
            </w:sdt>
          </w:tr>
        </w:tbl>
        <w:p w:rsidR="002E3F25" w:rsidRDefault="002E3F25"/>
        <w:p w:rsidR="002E3F25" w:rsidRDefault="002E3F25">
          <w:pPr>
            <w:rPr>
              <w:b/>
              <w:bCs/>
            </w:rPr>
          </w:pPr>
          <w:r>
            <w:rPr>
              <w:b/>
              <w:bCs/>
            </w:rPr>
            <w:br w:type="page"/>
          </w:r>
        </w:p>
      </w:sdtContent>
    </w:sdt>
    <w:p w:rsidR="002E3F25" w:rsidRDefault="002E3F25" w:rsidP="002E3F25">
      <w:pPr>
        <w:pStyle w:val="aa"/>
        <w:rPr>
          <w:b/>
          <w:bCs/>
          <w:u w:val="none"/>
        </w:rPr>
      </w:pPr>
      <w:r>
        <w:rPr>
          <w:b/>
          <w:bCs/>
          <w:u w:val="none"/>
        </w:rPr>
        <w:lastRenderedPageBreak/>
        <w:t>Table of Contents</w:t>
      </w:r>
    </w:p>
    <w:p w:rsidR="002E3F25" w:rsidRDefault="002E3F25" w:rsidP="002E3F25">
      <w:pPr>
        <w:rPr>
          <w:sz w:val="20"/>
        </w:rPr>
      </w:pPr>
    </w:p>
    <w:p w:rsidR="00812D35" w:rsidRDefault="002E3F25">
      <w:pPr>
        <w:pStyle w:val="11"/>
        <w:rPr>
          <w:rFonts w:asciiTheme="minorHAnsi" w:eastAsiaTheme="minorEastAsia" w:hAnsiTheme="minorHAnsi" w:cstheme="minorBidi"/>
          <w:b w:val="0"/>
          <w:sz w:val="22"/>
          <w:szCs w:val="22"/>
          <w:lang w:bidi="he-IL"/>
        </w:rPr>
      </w:pPr>
      <w:r>
        <w:rPr>
          <w:b w:val="0"/>
        </w:rPr>
        <w:fldChar w:fldCharType="begin"/>
      </w:r>
      <w:r>
        <w:rPr>
          <w:b w:val="0"/>
        </w:rPr>
        <w:instrText xml:space="preserve"> TOC \o "1-4" \h \z </w:instrText>
      </w:r>
      <w:r>
        <w:rPr>
          <w:b w:val="0"/>
        </w:rPr>
        <w:fldChar w:fldCharType="separate"/>
      </w:r>
      <w:hyperlink w:anchor="_Toc326083786" w:history="1">
        <w:r w:rsidR="00812D35" w:rsidRPr="00662B65">
          <w:rPr>
            <w:rStyle w:val="a3"/>
          </w:rPr>
          <w:t>1</w:t>
        </w:r>
        <w:r w:rsidR="00812D35">
          <w:rPr>
            <w:rFonts w:asciiTheme="minorHAnsi" w:eastAsiaTheme="minorEastAsia" w:hAnsiTheme="minorHAnsi" w:cstheme="minorBidi"/>
            <w:b w:val="0"/>
            <w:sz w:val="22"/>
            <w:szCs w:val="22"/>
            <w:lang w:bidi="he-IL"/>
          </w:rPr>
          <w:tab/>
        </w:r>
        <w:r w:rsidR="00812D35" w:rsidRPr="00662B65">
          <w:rPr>
            <w:rStyle w:val="a3"/>
          </w:rPr>
          <w:t>Introduction</w:t>
        </w:r>
        <w:r w:rsidR="00812D35">
          <w:rPr>
            <w:webHidden/>
          </w:rPr>
          <w:tab/>
        </w:r>
        <w:r w:rsidR="00812D35">
          <w:rPr>
            <w:webHidden/>
          </w:rPr>
          <w:fldChar w:fldCharType="begin"/>
        </w:r>
        <w:r w:rsidR="00812D35">
          <w:rPr>
            <w:webHidden/>
          </w:rPr>
          <w:instrText xml:space="preserve"> PAGEREF _Toc326083786 \h </w:instrText>
        </w:r>
        <w:r w:rsidR="00812D35">
          <w:rPr>
            <w:webHidden/>
          </w:rPr>
        </w:r>
        <w:r w:rsidR="00812D35">
          <w:rPr>
            <w:webHidden/>
          </w:rPr>
          <w:fldChar w:fldCharType="separate"/>
        </w:r>
        <w:r w:rsidR="00812D35">
          <w:rPr>
            <w:webHidden/>
          </w:rPr>
          <w:t>2</w:t>
        </w:r>
        <w:r w:rsidR="00812D35">
          <w:rPr>
            <w:webHidden/>
          </w:rPr>
          <w:fldChar w:fldCharType="end"/>
        </w:r>
      </w:hyperlink>
    </w:p>
    <w:p w:rsidR="00812D35" w:rsidRDefault="009A59C6">
      <w:pPr>
        <w:pStyle w:val="11"/>
        <w:rPr>
          <w:rFonts w:asciiTheme="minorHAnsi" w:eastAsiaTheme="minorEastAsia" w:hAnsiTheme="minorHAnsi" w:cstheme="minorBidi"/>
          <w:b w:val="0"/>
          <w:sz w:val="22"/>
          <w:szCs w:val="22"/>
          <w:lang w:bidi="he-IL"/>
        </w:rPr>
      </w:pPr>
      <w:hyperlink w:anchor="_Toc326083787" w:history="1">
        <w:r w:rsidR="00812D35" w:rsidRPr="00662B65">
          <w:rPr>
            <w:rStyle w:val="a3"/>
          </w:rPr>
          <w:t>2</w:t>
        </w:r>
        <w:r w:rsidR="00812D35">
          <w:rPr>
            <w:rFonts w:asciiTheme="minorHAnsi" w:eastAsiaTheme="minorEastAsia" w:hAnsiTheme="minorHAnsi" w:cstheme="minorBidi"/>
            <w:b w:val="0"/>
            <w:sz w:val="22"/>
            <w:szCs w:val="22"/>
            <w:lang w:bidi="he-IL"/>
          </w:rPr>
          <w:tab/>
        </w:r>
        <w:r w:rsidR="00812D35" w:rsidRPr="00662B65">
          <w:rPr>
            <w:rStyle w:val="a3"/>
          </w:rPr>
          <w:t>Test Objective</w:t>
        </w:r>
        <w:r w:rsidR="00812D35">
          <w:rPr>
            <w:webHidden/>
          </w:rPr>
          <w:tab/>
        </w:r>
        <w:r w:rsidR="00812D35">
          <w:rPr>
            <w:webHidden/>
          </w:rPr>
          <w:fldChar w:fldCharType="begin"/>
        </w:r>
        <w:r w:rsidR="00812D35">
          <w:rPr>
            <w:webHidden/>
          </w:rPr>
          <w:instrText xml:space="preserve"> PAGEREF _Toc326083787 \h </w:instrText>
        </w:r>
        <w:r w:rsidR="00812D35">
          <w:rPr>
            <w:webHidden/>
          </w:rPr>
        </w:r>
        <w:r w:rsidR="00812D35">
          <w:rPr>
            <w:webHidden/>
          </w:rPr>
          <w:fldChar w:fldCharType="separate"/>
        </w:r>
        <w:r w:rsidR="00812D35">
          <w:rPr>
            <w:webHidden/>
          </w:rPr>
          <w:t>2</w:t>
        </w:r>
        <w:r w:rsidR="00812D35">
          <w:rPr>
            <w:webHidden/>
          </w:rPr>
          <w:fldChar w:fldCharType="end"/>
        </w:r>
      </w:hyperlink>
    </w:p>
    <w:p w:rsidR="00812D35" w:rsidRDefault="009A59C6">
      <w:pPr>
        <w:pStyle w:val="11"/>
        <w:rPr>
          <w:rFonts w:asciiTheme="minorHAnsi" w:eastAsiaTheme="minorEastAsia" w:hAnsiTheme="minorHAnsi" w:cstheme="minorBidi"/>
          <w:b w:val="0"/>
          <w:sz w:val="22"/>
          <w:szCs w:val="22"/>
          <w:lang w:bidi="he-IL"/>
        </w:rPr>
      </w:pPr>
      <w:hyperlink w:anchor="_Toc326083788" w:history="1">
        <w:r w:rsidR="00812D35" w:rsidRPr="00662B65">
          <w:rPr>
            <w:rStyle w:val="a3"/>
          </w:rPr>
          <w:t>3</w:t>
        </w:r>
        <w:r w:rsidR="00812D35">
          <w:rPr>
            <w:rFonts w:asciiTheme="minorHAnsi" w:eastAsiaTheme="minorEastAsia" w:hAnsiTheme="minorHAnsi" w:cstheme="minorBidi"/>
            <w:b w:val="0"/>
            <w:sz w:val="22"/>
            <w:szCs w:val="22"/>
            <w:lang w:bidi="he-IL"/>
          </w:rPr>
          <w:tab/>
        </w:r>
        <w:r w:rsidR="00812D35" w:rsidRPr="00662B65">
          <w:rPr>
            <w:rStyle w:val="a3"/>
          </w:rPr>
          <w:t>Detailed Testing Strategy</w:t>
        </w:r>
        <w:r w:rsidR="00812D35">
          <w:rPr>
            <w:webHidden/>
          </w:rPr>
          <w:tab/>
        </w:r>
        <w:r w:rsidR="00812D35">
          <w:rPr>
            <w:webHidden/>
          </w:rPr>
          <w:fldChar w:fldCharType="begin"/>
        </w:r>
        <w:r w:rsidR="00812D35">
          <w:rPr>
            <w:webHidden/>
          </w:rPr>
          <w:instrText xml:space="preserve"> PAGEREF _Toc326083788 \h </w:instrText>
        </w:r>
        <w:r w:rsidR="00812D35">
          <w:rPr>
            <w:webHidden/>
          </w:rPr>
        </w:r>
        <w:r w:rsidR="00812D35">
          <w:rPr>
            <w:webHidden/>
          </w:rPr>
          <w:fldChar w:fldCharType="separate"/>
        </w:r>
        <w:r w:rsidR="00812D35">
          <w:rPr>
            <w:webHidden/>
          </w:rPr>
          <w:t>2</w:t>
        </w:r>
        <w:r w:rsidR="00812D35">
          <w:rPr>
            <w:webHidden/>
          </w:rPr>
          <w:fldChar w:fldCharType="end"/>
        </w:r>
      </w:hyperlink>
    </w:p>
    <w:p w:rsidR="00812D35" w:rsidRDefault="009A59C6">
      <w:pPr>
        <w:pStyle w:val="21"/>
        <w:rPr>
          <w:rFonts w:asciiTheme="minorHAnsi" w:eastAsiaTheme="minorEastAsia" w:hAnsiTheme="minorHAnsi" w:cstheme="minorBidi"/>
          <w:sz w:val="22"/>
          <w:szCs w:val="22"/>
          <w:lang w:bidi="he-IL"/>
        </w:rPr>
      </w:pPr>
      <w:hyperlink w:anchor="_Toc326083789" w:history="1">
        <w:r w:rsidR="00812D35" w:rsidRPr="00662B65">
          <w:rPr>
            <w:rStyle w:val="a3"/>
          </w:rPr>
          <w:t>3.1</w:t>
        </w:r>
        <w:r w:rsidR="00812D35">
          <w:rPr>
            <w:rFonts w:asciiTheme="minorHAnsi" w:eastAsiaTheme="minorEastAsia" w:hAnsiTheme="minorHAnsi" w:cstheme="minorBidi"/>
            <w:sz w:val="22"/>
            <w:szCs w:val="22"/>
            <w:lang w:bidi="he-IL"/>
          </w:rPr>
          <w:tab/>
        </w:r>
        <w:r w:rsidR="00812D35" w:rsidRPr="00662B65">
          <w:rPr>
            <w:rStyle w:val="a3"/>
          </w:rPr>
          <w:t>Unit Testing</w:t>
        </w:r>
        <w:r w:rsidR="00812D35">
          <w:rPr>
            <w:webHidden/>
          </w:rPr>
          <w:tab/>
        </w:r>
        <w:r w:rsidR="00812D35">
          <w:rPr>
            <w:webHidden/>
          </w:rPr>
          <w:fldChar w:fldCharType="begin"/>
        </w:r>
        <w:r w:rsidR="00812D35">
          <w:rPr>
            <w:webHidden/>
          </w:rPr>
          <w:instrText xml:space="preserve"> PAGEREF _Toc326083789 \h </w:instrText>
        </w:r>
        <w:r w:rsidR="00812D35">
          <w:rPr>
            <w:webHidden/>
          </w:rPr>
        </w:r>
        <w:r w:rsidR="00812D35">
          <w:rPr>
            <w:webHidden/>
          </w:rPr>
          <w:fldChar w:fldCharType="separate"/>
        </w:r>
        <w:r w:rsidR="00812D35">
          <w:rPr>
            <w:webHidden/>
          </w:rPr>
          <w:t>2</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0" w:history="1">
        <w:r w:rsidR="00812D35" w:rsidRPr="00662B65">
          <w:rPr>
            <w:rStyle w:val="a3"/>
          </w:rPr>
          <w:t>3.1.1</w:t>
        </w:r>
        <w:r w:rsidR="00812D35">
          <w:rPr>
            <w:rFonts w:asciiTheme="minorHAnsi" w:eastAsiaTheme="minorEastAsia" w:hAnsiTheme="minorHAnsi" w:cstheme="minorBidi"/>
            <w:i w:val="0"/>
            <w:sz w:val="22"/>
            <w:szCs w:val="22"/>
            <w:lang w:bidi="he-IL"/>
          </w:rPr>
          <w:tab/>
        </w:r>
        <w:r w:rsidR="00812D35" w:rsidRPr="00662B65">
          <w:rPr>
            <w:rStyle w:val="a3"/>
          </w:rPr>
          <w:t>White Box Testing</w:t>
        </w:r>
        <w:r w:rsidR="00812D35">
          <w:rPr>
            <w:webHidden/>
          </w:rPr>
          <w:tab/>
        </w:r>
        <w:r w:rsidR="00812D35">
          <w:rPr>
            <w:webHidden/>
          </w:rPr>
          <w:fldChar w:fldCharType="begin"/>
        </w:r>
        <w:r w:rsidR="00812D35">
          <w:rPr>
            <w:webHidden/>
          </w:rPr>
          <w:instrText xml:space="preserve"> PAGEREF _Toc326083790 \h </w:instrText>
        </w:r>
        <w:r w:rsidR="00812D35">
          <w:rPr>
            <w:webHidden/>
          </w:rPr>
        </w:r>
        <w:r w:rsidR="00812D35">
          <w:rPr>
            <w:webHidden/>
          </w:rPr>
          <w:fldChar w:fldCharType="separate"/>
        </w:r>
        <w:r w:rsidR="00812D35">
          <w:rPr>
            <w:webHidden/>
          </w:rPr>
          <w:t>2</w:t>
        </w:r>
        <w:r w:rsidR="00812D35">
          <w:rPr>
            <w:webHidden/>
          </w:rPr>
          <w:fldChar w:fldCharType="end"/>
        </w:r>
      </w:hyperlink>
    </w:p>
    <w:p w:rsidR="00812D35" w:rsidRDefault="009A59C6">
      <w:pPr>
        <w:pStyle w:val="41"/>
        <w:rPr>
          <w:rFonts w:asciiTheme="minorHAnsi" w:eastAsiaTheme="minorEastAsia" w:hAnsiTheme="minorHAnsi" w:cstheme="minorBidi"/>
          <w:sz w:val="22"/>
          <w:szCs w:val="22"/>
          <w:lang w:bidi="he-IL"/>
        </w:rPr>
      </w:pPr>
      <w:hyperlink w:anchor="_Toc326083791" w:history="1">
        <w:r w:rsidR="00812D35" w:rsidRPr="00662B65">
          <w:rPr>
            <w:rStyle w:val="a3"/>
          </w:rPr>
          <w:t>3.1.1.1</w:t>
        </w:r>
        <w:r w:rsidR="00812D35">
          <w:rPr>
            <w:rFonts w:asciiTheme="minorHAnsi" w:eastAsiaTheme="minorEastAsia" w:hAnsiTheme="minorHAnsi" w:cstheme="minorBidi"/>
            <w:sz w:val="22"/>
            <w:szCs w:val="22"/>
            <w:lang w:bidi="he-IL"/>
          </w:rPr>
          <w:tab/>
        </w:r>
        <w:r w:rsidR="00812D35" w:rsidRPr="00662B65">
          <w:rPr>
            <w:rStyle w:val="a3"/>
          </w:rPr>
          <w:t>Basis Path Testing – Tree Repository Module</w:t>
        </w:r>
        <w:r w:rsidR="00812D35">
          <w:rPr>
            <w:webHidden/>
          </w:rPr>
          <w:tab/>
        </w:r>
        <w:r w:rsidR="00812D35">
          <w:rPr>
            <w:webHidden/>
          </w:rPr>
          <w:fldChar w:fldCharType="begin"/>
        </w:r>
        <w:r w:rsidR="00812D35">
          <w:rPr>
            <w:webHidden/>
          </w:rPr>
          <w:instrText xml:space="preserve"> PAGEREF _Toc326083791 \h </w:instrText>
        </w:r>
        <w:r w:rsidR="00812D35">
          <w:rPr>
            <w:webHidden/>
          </w:rPr>
        </w:r>
        <w:r w:rsidR="00812D35">
          <w:rPr>
            <w:webHidden/>
          </w:rPr>
          <w:fldChar w:fldCharType="separate"/>
        </w:r>
        <w:r w:rsidR="00812D35">
          <w:rPr>
            <w:webHidden/>
          </w:rPr>
          <w:t>2</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2" w:history="1">
        <w:r w:rsidR="00812D35" w:rsidRPr="00662B65">
          <w:rPr>
            <w:rStyle w:val="a3"/>
          </w:rPr>
          <w:t>3.1.2</w:t>
        </w:r>
        <w:r w:rsidR="00812D35">
          <w:rPr>
            <w:rFonts w:asciiTheme="minorHAnsi" w:eastAsiaTheme="minorEastAsia" w:hAnsiTheme="minorHAnsi" w:cstheme="minorBidi"/>
            <w:i w:val="0"/>
            <w:sz w:val="22"/>
            <w:szCs w:val="22"/>
            <w:lang w:bidi="he-IL"/>
          </w:rPr>
          <w:tab/>
        </w:r>
        <w:r w:rsidR="00812D35" w:rsidRPr="00662B65">
          <w:rPr>
            <w:rStyle w:val="a3"/>
          </w:rPr>
          <w:t>Test Cases</w:t>
        </w:r>
        <w:r w:rsidR="00812D35">
          <w:rPr>
            <w:webHidden/>
          </w:rPr>
          <w:tab/>
        </w:r>
        <w:r w:rsidR="00812D35">
          <w:rPr>
            <w:webHidden/>
          </w:rPr>
          <w:fldChar w:fldCharType="begin"/>
        </w:r>
        <w:r w:rsidR="00812D35">
          <w:rPr>
            <w:webHidden/>
          </w:rPr>
          <w:instrText xml:space="preserve"> PAGEREF _Toc326083792 \h </w:instrText>
        </w:r>
        <w:r w:rsidR="00812D35">
          <w:rPr>
            <w:webHidden/>
          </w:rPr>
        </w:r>
        <w:r w:rsidR="00812D35">
          <w:rPr>
            <w:webHidden/>
          </w:rPr>
          <w:fldChar w:fldCharType="separate"/>
        </w:r>
        <w:r w:rsidR="00812D35">
          <w:rPr>
            <w:webHidden/>
          </w:rPr>
          <w:t>3</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3" w:history="1">
        <w:r w:rsidR="00812D35" w:rsidRPr="00662B65">
          <w:rPr>
            <w:rStyle w:val="a3"/>
          </w:rPr>
          <w:t>3.1.3</w:t>
        </w:r>
        <w:r w:rsidR="00812D35">
          <w:rPr>
            <w:rFonts w:asciiTheme="minorHAnsi" w:eastAsiaTheme="minorEastAsia" w:hAnsiTheme="minorHAnsi" w:cstheme="minorBidi"/>
            <w:i w:val="0"/>
            <w:sz w:val="22"/>
            <w:szCs w:val="22"/>
            <w:lang w:bidi="he-IL"/>
          </w:rPr>
          <w:tab/>
        </w:r>
        <w:r w:rsidR="00812D35" w:rsidRPr="00662B65">
          <w:rPr>
            <w:rStyle w:val="a3"/>
          </w:rPr>
          <w:t>[TC001] Install mobile application</w:t>
        </w:r>
        <w:r w:rsidR="00812D35">
          <w:rPr>
            <w:webHidden/>
          </w:rPr>
          <w:tab/>
        </w:r>
        <w:r w:rsidR="00812D35">
          <w:rPr>
            <w:webHidden/>
          </w:rPr>
          <w:fldChar w:fldCharType="begin"/>
        </w:r>
        <w:r w:rsidR="00812D35">
          <w:rPr>
            <w:webHidden/>
          </w:rPr>
          <w:instrText xml:space="preserve"> PAGEREF _Toc326083793 \h </w:instrText>
        </w:r>
        <w:r w:rsidR="00812D35">
          <w:rPr>
            <w:webHidden/>
          </w:rPr>
        </w:r>
        <w:r w:rsidR="00812D35">
          <w:rPr>
            <w:webHidden/>
          </w:rPr>
          <w:fldChar w:fldCharType="separate"/>
        </w:r>
        <w:r w:rsidR="00812D35">
          <w:rPr>
            <w:webHidden/>
          </w:rPr>
          <w:t>3</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4" w:history="1">
        <w:r w:rsidR="00812D35" w:rsidRPr="00662B65">
          <w:rPr>
            <w:rStyle w:val="a3"/>
          </w:rPr>
          <w:t>3.1.4</w:t>
        </w:r>
        <w:r w:rsidR="00812D35">
          <w:rPr>
            <w:rFonts w:asciiTheme="minorHAnsi" w:eastAsiaTheme="minorEastAsia" w:hAnsiTheme="minorHAnsi" w:cstheme="minorBidi"/>
            <w:i w:val="0"/>
            <w:sz w:val="22"/>
            <w:szCs w:val="22"/>
            <w:lang w:bidi="he-IL"/>
          </w:rPr>
          <w:tab/>
        </w:r>
        <w:r w:rsidR="00812D35" w:rsidRPr="00662B65">
          <w:rPr>
            <w:rStyle w:val="a3"/>
          </w:rPr>
          <w:t>[TC002] MA User login</w:t>
        </w:r>
        <w:r w:rsidR="00812D35">
          <w:rPr>
            <w:webHidden/>
          </w:rPr>
          <w:tab/>
        </w:r>
        <w:r w:rsidR="00812D35">
          <w:rPr>
            <w:webHidden/>
          </w:rPr>
          <w:fldChar w:fldCharType="begin"/>
        </w:r>
        <w:r w:rsidR="00812D35">
          <w:rPr>
            <w:webHidden/>
          </w:rPr>
          <w:instrText xml:space="preserve"> PAGEREF _Toc326083794 \h </w:instrText>
        </w:r>
        <w:r w:rsidR="00812D35">
          <w:rPr>
            <w:webHidden/>
          </w:rPr>
        </w:r>
        <w:r w:rsidR="00812D35">
          <w:rPr>
            <w:webHidden/>
          </w:rPr>
          <w:fldChar w:fldCharType="separate"/>
        </w:r>
        <w:r w:rsidR="00812D35">
          <w:rPr>
            <w:webHidden/>
          </w:rPr>
          <w:t>4</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5" w:history="1">
        <w:r w:rsidR="00812D35" w:rsidRPr="00662B65">
          <w:rPr>
            <w:rStyle w:val="a3"/>
          </w:rPr>
          <w:t>3.1.5</w:t>
        </w:r>
        <w:r w:rsidR="00812D35">
          <w:rPr>
            <w:rFonts w:asciiTheme="minorHAnsi" w:eastAsiaTheme="minorEastAsia" w:hAnsiTheme="minorHAnsi" w:cstheme="minorBidi"/>
            <w:i w:val="0"/>
            <w:sz w:val="22"/>
            <w:szCs w:val="22"/>
            <w:lang w:bidi="he-IL"/>
          </w:rPr>
          <w:tab/>
        </w:r>
        <w:r w:rsidR="00812D35" w:rsidRPr="00662B65">
          <w:rPr>
            <w:rStyle w:val="a3"/>
          </w:rPr>
          <w:t>[TC003] MA User logout</w:t>
        </w:r>
        <w:r w:rsidR="00812D35">
          <w:rPr>
            <w:webHidden/>
          </w:rPr>
          <w:tab/>
        </w:r>
        <w:r w:rsidR="00812D35">
          <w:rPr>
            <w:webHidden/>
          </w:rPr>
          <w:fldChar w:fldCharType="begin"/>
        </w:r>
        <w:r w:rsidR="00812D35">
          <w:rPr>
            <w:webHidden/>
          </w:rPr>
          <w:instrText xml:space="preserve"> PAGEREF _Toc326083795 \h </w:instrText>
        </w:r>
        <w:r w:rsidR="00812D35">
          <w:rPr>
            <w:webHidden/>
          </w:rPr>
        </w:r>
        <w:r w:rsidR="00812D35">
          <w:rPr>
            <w:webHidden/>
          </w:rPr>
          <w:fldChar w:fldCharType="separate"/>
        </w:r>
        <w:r w:rsidR="00812D35">
          <w:rPr>
            <w:webHidden/>
          </w:rPr>
          <w:t>5</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6" w:history="1">
        <w:r w:rsidR="00812D35" w:rsidRPr="00662B65">
          <w:rPr>
            <w:rStyle w:val="a3"/>
          </w:rPr>
          <w:t>3.1.6</w:t>
        </w:r>
        <w:r w:rsidR="00812D35">
          <w:rPr>
            <w:rFonts w:asciiTheme="minorHAnsi" w:eastAsiaTheme="minorEastAsia" w:hAnsiTheme="minorHAnsi" w:cstheme="minorBidi"/>
            <w:i w:val="0"/>
            <w:sz w:val="22"/>
            <w:szCs w:val="22"/>
            <w:lang w:bidi="he-IL"/>
          </w:rPr>
          <w:tab/>
        </w:r>
        <w:r w:rsidR="00812D35" w:rsidRPr="00662B65">
          <w:rPr>
            <w:rStyle w:val="a3"/>
          </w:rPr>
          <w:t>[TC004] Mobile Application Settings</w:t>
        </w:r>
        <w:r w:rsidR="00812D35">
          <w:rPr>
            <w:webHidden/>
          </w:rPr>
          <w:tab/>
        </w:r>
        <w:r w:rsidR="00812D35">
          <w:rPr>
            <w:webHidden/>
          </w:rPr>
          <w:fldChar w:fldCharType="begin"/>
        </w:r>
        <w:r w:rsidR="00812D35">
          <w:rPr>
            <w:webHidden/>
          </w:rPr>
          <w:instrText xml:space="preserve"> PAGEREF _Toc326083796 \h </w:instrText>
        </w:r>
        <w:r w:rsidR="00812D35">
          <w:rPr>
            <w:webHidden/>
          </w:rPr>
        </w:r>
        <w:r w:rsidR="00812D35">
          <w:rPr>
            <w:webHidden/>
          </w:rPr>
          <w:fldChar w:fldCharType="separate"/>
        </w:r>
        <w:r w:rsidR="00812D35">
          <w:rPr>
            <w:webHidden/>
          </w:rPr>
          <w:t>5</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7" w:history="1">
        <w:r w:rsidR="00812D35" w:rsidRPr="00662B65">
          <w:rPr>
            <w:rStyle w:val="a3"/>
          </w:rPr>
          <w:t>3.1.7</w:t>
        </w:r>
        <w:r w:rsidR="00812D35">
          <w:rPr>
            <w:rFonts w:asciiTheme="minorHAnsi" w:eastAsiaTheme="minorEastAsia" w:hAnsiTheme="minorHAnsi" w:cstheme="minorBidi"/>
            <w:i w:val="0"/>
            <w:sz w:val="22"/>
            <w:szCs w:val="22"/>
            <w:lang w:bidi="he-IL"/>
          </w:rPr>
          <w:tab/>
        </w:r>
        <w:r w:rsidR="00812D35" w:rsidRPr="00662B65">
          <w:rPr>
            <w:rStyle w:val="a3"/>
          </w:rPr>
          <w:t>[TC005] Start Transmitting</w:t>
        </w:r>
        <w:r w:rsidR="00812D35">
          <w:rPr>
            <w:webHidden/>
          </w:rPr>
          <w:tab/>
        </w:r>
        <w:r w:rsidR="00812D35">
          <w:rPr>
            <w:webHidden/>
          </w:rPr>
          <w:fldChar w:fldCharType="begin"/>
        </w:r>
        <w:r w:rsidR="00812D35">
          <w:rPr>
            <w:webHidden/>
          </w:rPr>
          <w:instrText xml:space="preserve"> PAGEREF _Toc326083797 \h </w:instrText>
        </w:r>
        <w:r w:rsidR="00812D35">
          <w:rPr>
            <w:webHidden/>
          </w:rPr>
        </w:r>
        <w:r w:rsidR="00812D35">
          <w:rPr>
            <w:webHidden/>
          </w:rPr>
          <w:fldChar w:fldCharType="separate"/>
        </w:r>
        <w:r w:rsidR="00812D35">
          <w:rPr>
            <w:webHidden/>
          </w:rPr>
          <w:t>6</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8" w:history="1">
        <w:r w:rsidR="00812D35" w:rsidRPr="00662B65">
          <w:rPr>
            <w:rStyle w:val="a3"/>
          </w:rPr>
          <w:t>3.1.8</w:t>
        </w:r>
        <w:r w:rsidR="00812D35">
          <w:rPr>
            <w:rFonts w:asciiTheme="minorHAnsi" w:eastAsiaTheme="minorEastAsia" w:hAnsiTheme="minorHAnsi" w:cstheme="minorBidi"/>
            <w:i w:val="0"/>
            <w:sz w:val="22"/>
            <w:szCs w:val="22"/>
            <w:lang w:bidi="he-IL"/>
          </w:rPr>
          <w:tab/>
        </w:r>
        <w:r w:rsidR="00812D35" w:rsidRPr="00662B65">
          <w:rPr>
            <w:rStyle w:val="a3"/>
          </w:rPr>
          <w:t>[TC006] Start Transmitting</w:t>
        </w:r>
        <w:r w:rsidR="00812D35">
          <w:rPr>
            <w:webHidden/>
          </w:rPr>
          <w:tab/>
        </w:r>
        <w:r w:rsidR="00812D35">
          <w:rPr>
            <w:webHidden/>
          </w:rPr>
          <w:fldChar w:fldCharType="begin"/>
        </w:r>
        <w:r w:rsidR="00812D35">
          <w:rPr>
            <w:webHidden/>
          </w:rPr>
          <w:instrText xml:space="preserve"> PAGEREF _Toc326083798 \h </w:instrText>
        </w:r>
        <w:r w:rsidR="00812D35">
          <w:rPr>
            <w:webHidden/>
          </w:rPr>
        </w:r>
        <w:r w:rsidR="00812D35">
          <w:rPr>
            <w:webHidden/>
          </w:rPr>
          <w:fldChar w:fldCharType="separate"/>
        </w:r>
        <w:r w:rsidR="00812D35">
          <w:rPr>
            <w:webHidden/>
          </w:rPr>
          <w:t>7</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799" w:history="1">
        <w:r w:rsidR="00812D35" w:rsidRPr="00662B65">
          <w:rPr>
            <w:rStyle w:val="a3"/>
          </w:rPr>
          <w:t>3.1.9</w:t>
        </w:r>
        <w:r w:rsidR="00812D35">
          <w:rPr>
            <w:rFonts w:asciiTheme="minorHAnsi" w:eastAsiaTheme="minorEastAsia" w:hAnsiTheme="minorHAnsi" w:cstheme="minorBidi"/>
            <w:i w:val="0"/>
            <w:sz w:val="22"/>
            <w:szCs w:val="22"/>
            <w:lang w:bidi="he-IL"/>
          </w:rPr>
          <w:tab/>
        </w:r>
        <w:r w:rsidR="00812D35" w:rsidRPr="00662B65">
          <w:rPr>
            <w:rStyle w:val="a3"/>
          </w:rPr>
          <w:t>[TC007] Resume Transmitting</w:t>
        </w:r>
        <w:r w:rsidR="00812D35">
          <w:rPr>
            <w:webHidden/>
          </w:rPr>
          <w:tab/>
        </w:r>
        <w:r w:rsidR="00812D35">
          <w:rPr>
            <w:webHidden/>
          </w:rPr>
          <w:fldChar w:fldCharType="begin"/>
        </w:r>
        <w:r w:rsidR="00812D35">
          <w:rPr>
            <w:webHidden/>
          </w:rPr>
          <w:instrText xml:space="preserve"> PAGEREF _Toc326083799 \h </w:instrText>
        </w:r>
        <w:r w:rsidR="00812D35">
          <w:rPr>
            <w:webHidden/>
          </w:rPr>
        </w:r>
        <w:r w:rsidR="00812D35">
          <w:rPr>
            <w:webHidden/>
          </w:rPr>
          <w:fldChar w:fldCharType="separate"/>
        </w:r>
        <w:r w:rsidR="00812D35">
          <w:rPr>
            <w:webHidden/>
          </w:rPr>
          <w:t>7</w:t>
        </w:r>
        <w:r w:rsidR="00812D35">
          <w:rPr>
            <w:webHidden/>
          </w:rPr>
          <w:fldChar w:fldCharType="end"/>
        </w:r>
      </w:hyperlink>
    </w:p>
    <w:p w:rsidR="00812D35" w:rsidRDefault="009A59C6">
      <w:pPr>
        <w:pStyle w:val="31"/>
        <w:tabs>
          <w:tab w:val="left" w:pos="1727"/>
        </w:tabs>
        <w:rPr>
          <w:rFonts w:asciiTheme="minorHAnsi" w:eastAsiaTheme="minorEastAsia" w:hAnsiTheme="minorHAnsi" w:cstheme="minorBidi"/>
          <w:i w:val="0"/>
          <w:sz w:val="22"/>
          <w:szCs w:val="22"/>
          <w:lang w:bidi="he-IL"/>
        </w:rPr>
      </w:pPr>
      <w:hyperlink w:anchor="_Toc326083800" w:history="1">
        <w:r w:rsidR="00812D35" w:rsidRPr="00662B65">
          <w:rPr>
            <w:rStyle w:val="a3"/>
          </w:rPr>
          <w:t>3.1.10</w:t>
        </w:r>
        <w:r w:rsidR="00812D35">
          <w:rPr>
            <w:rFonts w:asciiTheme="minorHAnsi" w:eastAsiaTheme="minorEastAsia" w:hAnsiTheme="minorHAnsi" w:cstheme="minorBidi"/>
            <w:i w:val="0"/>
            <w:sz w:val="22"/>
            <w:szCs w:val="22"/>
            <w:lang w:bidi="he-IL"/>
          </w:rPr>
          <w:tab/>
        </w:r>
        <w:r w:rsidR="00812D35" w:rsidRPr="00662B65">
          <w:rPr>
            <w:rStyle w:val="a3"/>
          </w:rPr>
          <w:t>[UC008] Stop Transmitting</w:t>
        </w:r>
        <w:r w:rsidR="00812D35">
          <w:rPr>
            <w:webHidden/>
          </w:rPr>
          <w:tab/>
        </w:r>
        <w:r w:rsidR="00812D35">
          <w:rPr>
            <w:webHidden/>
          </w:rPr>
          <w:fldChar w:fldCharType="begin"/>
        </w:r>
        <w:r w:rsidR="00812D35">
          <w:rPr>
            <w:webHidden/>
          </w:rPr>
          <w:instrText xml:space="preserve"> PAGEREF _Toc326083800 \h </w:instrText>
        </w:r>
        <w:r w:rsidR="00812D35">
          <w:rPr>
            <w:webHidden/>
          </w:rPr>
        </w:r>
        <w:r w:rsidR="00812D35">
          <w:rPr>
            <w:webHidden/>
          </w:rPr>
          <w:fldChar w:fldCharType="separate"/>
        </w:r>
        <w:r w:rsidR="00812D35">
          <w:rPr>
            <w:webHidden/>
          </w:rPr>
          <w:t>8</w:t>
        </w:r>
        <w:r w:rsidR="00812D35">
          <w:rPr>
            <w:webHidden/>
          </w:rPr>
          <w:fldChar w:fldCharType="end"/>
        </w:r>
      </w:hyperlink>
    </w:p>
    <w:p w:rsidR="00812D35" w:rsidRDefault="009A59C6">
      <w:pPr>
        <w:pStyle w:val="31"/>
        <w:tabs>
          <w:tab w:val="left" w:pos="1727"/>
        </w:tabs>
        <w:rPr>
          <w:rFonts w:asciiTheme="minorHAnsi" w:eastAsiaTheme="minorEastAsia" w:hAnsiTheme="minorHAnsi" w:cstheme="minorBidi"/>
          <w:i w:val="0"/>
          <w:sz w:val="22"/>
          <w:szCs w:val="22"/>
          <w:lang w:bidi="he-IL"/>
        </w:rPr>
      </w:pPr>
      <w:hyperlink w:anchor="_Toc326083801" w:history="1">
        <w:r w:rsidR="00812D35" w:rsidRPr="00662B65">
          <w:rPr>
            <w:rStyle w:val="a3"/>
          </w:rPr>
          <w:t>3.1.11</w:t>
        </w:r>
        <w:r w:rsidR="00812D35">
          <w:rPr>
            <w:rFonts w:asciiTheme="minorHAnsi" w:eastAsiaTheme="minorEastAsia" w:hAnsiTheme="minorHAnsi" w:cstheme="minorBidi"/>
            <w:i w:val="0"/>
            <w:sz w:val="22"/>
            <w:szCs w:val="22"/>
            <w:lang w:bidi="he-IL"/>
          </w:rPr>
          <w:tab/>
        </w:r>
        <w:r w:rsidR="00812D35" w:rsidRPr="00662B65">
          <w:rPr>
            <w:rStyle w:val="a3"/>
          </w:rPr>
          <w:t>[TC009] WA User Login</w:t>
        </w:r>
        <w:r w:rsidR="00812D35">
          <w:rPr>
            <w:webHidden/>
          </w:rPr>
          <w:tab/>
        </w:r>
        <w:r w:rsidR="00812D35">
          <w:rPr>
            <w:webHidden/>
          </w:rPr>
          <w:fldChar w:fldCharType="begin"/>
        </w:r>
        <w:r w:rsidR="00812D35">
          <w:rPr>
            <w:webHidden/>
          </w:rPr>
          <w:instrText xml:space="preserve"> PAGEREF _Toc326083801 \h </w:instrText>
        </w:r>
        <w:r w:rsidR="00812D35">
          <w:rPr>
            <w:webHidden/>
          </w:rPr>
        </w:r>
        <w:r w:rsidR="00812D35">
          <w:rPr>
            <w:webHidden/>
          </w:rPr>
          <w:fldChar w:fldCharType="separate"/>
        </w:r>
        <w:r w:rsidR="00812D35">
          <w:rPr>
            <w:webHidden/>
          </w:rPr>
          <w:t>8</w:t>
        </w:r>
        <w:r w:rsidR="00812D35">
          <w:rPr>
            <w:webHidden/>
          </w:rPr>
          <w:fldChar w:fldCharType="end"/>
        </w:r>
      </w:hyperlink>
    </w:p>
    <w:p w:rsidR="00812D35" w:rsidRDefault="009A59C6">
      <w:pPr>
        <w:pStyle w:val="31"/>
        <w:tabs>
          <w:tab w:val="left" w:pos="1727"/>
        </w:tabs>
        <w:rPr>
          <w:rFonts w:asciiTheme="minorHAnsi" w:eastAsiaTheme="minorEastAsia" w:hAnsiTheme="minorHAnsi" w:cstheme="minorBidi"/>
          <w:i w:val="0"/>
          <w:sz w:val="22"/>
          <w:szCs w:val="22"/>
          <w:lang w:bidi="he-IL"/>
        </w:rPr>
      </w:pPr>
      <w:hyperlink w:anchor="_Toc326083802" w:history="1">
        <w:r w:rsidR="00812D35" w:rsidRPr="00662B65">
          <w:rPr>
            <w:rStyle w:val="a3"/>
          </w:rPr>
          <w:t>3.1.12</w:t>
        </w:r>
        <w:r w:rsidR="00812D35">
          <w:rPr>
            <w:rFonts w:asciiTheme="minorHAnsi" w:eastAsiaTheme="minorEastAsia" w:hAnsiTheme="minorHAnsi" w:cstheme="minorBidi"/>
            <w:i w:val="0"/>
            <w:sz w:val="22"/>
            <w:szCs w:val="22"/>
            <w:lang w:bidi="he-IL"/>
          </w:rPr>
          <w:tab/>
        </w:r>
        <w:r w:rsidR="00812D35" w:rsidRPr="00662B65">
          <w:rPr>
            <w:rStyle w:val="a3"/>
          </w:rPr>
          <w:t>[TC010] WA User Logout</w:t>
        </w:r>
        <w:r w:rsidR="00812D35">
          <w:rPr>
            <w:webHidden/>
          </w:rPr>
          <w:tab/>
        </w:r>
        <w:r w:rsidR="00812D35">
          <w:rPr>
            <w:webHidden/>
          </w:rPr>
          <w:fldChar w:fldCharType="begin"/>
        </w:r>
        <w:r w:rsidR="00812D35">
          <w:rPr>
            <w:webHidden/>
          </w:rPr>
          <w:instrText xml:space="preserve"> PAGEREF _Toc326083802 \h </w:instrText>
        </w:r>
        <w:r w:rsidR="00812D35">
          <w:rPr>
            <w:webHidden/>
          </w:rPr>
        </w:r>
        <w:r w:rsidR="00812D35">
          <w:rPr>
            <w:webHidden/>
          </w:rPr>
          <w:fldChar w:fldCharType="separate"/>
        </w:r>
        <w:r w:rsidR="00812D35">
          <w:rPr>
            <w:webHidden/>
          </w:rPr>
          <w:t>9</w:t>
        </w:r>
        <w:r w:rsidR="00812D35">
          <w:rPr>
            <w:webHidden/>
          </w:rPr>
          <w:fldChar w:fldCharType="end"/>
        </w:r>
      </w:hyperlink>
    </w:p>
    <w:p w:rsidR="00812D35" w:rsidRDefault="009A59C6">
      <w:pPr>
        <w:pStyle w:val="31"/>
        <w:tabs>
          <w:tab w:val="left" w:pos="1727"/>
        </w:tabs>
        <w:rPr>
          <w:rFonts w:asciiTheme="minorHAnsi" w:eastAsiaTheme="minorEastAsia" w:hAnsiTheme="minorHAnsi" w:cstheme="minorBidi"/>
          <w:i w:val="0"/>
          <w:sz w:val="22"/>
          <w:szCs w:val="22"/>
          <w:lang w:bidi="he-IL"/>
        </w:rPr>
      </w:pPr>
      <w:hyperlink w:anchor="_Toc326083803" w:history="1">
        <w:r w:rsidR="00812D35" w:rsidRPr="00662B65">
          <w:rPr>
            <w:rStyle w:val="a3"/>
          </w:rPr>
          <w:t>3.1.13</w:t>
        </w:r>
        <w:r w:rsidR="00812D35">
          <w:rPr>
            <w:rFonts w:asciiTheme="minorHAnsi" w:eastAsiaTheme="minorEastAsia" w:hAnsiTheme="minorHAnsi" w:cstheme="minorBidi"/>
            <w:i w:val="0"/>
            <w:sz w:val="22"/>
            <w:szCs w:val="22"/>
            <w:lang w:bidi="he-IL"/>
          </w:rPr>
          <w:tab/>
        </w:r>
        <w:r w:rsidR="00812D35" w:rsidRPr="00662B65">
          <w:rPr>
            <w:rStyle w:val="a3"/>
          </w:rPr>
          <w:t>[TC011] WA User Registration</w:t>
        </w:r>
        <w:r w:rsidR="00812D35">
          <w:rPr>
            <w:webHidden/>
          </w:rPr>
          <w:tab/>
        </w:r>
        <w:r w:rsidR="00812D35">
          <w:rPr>
            <w:webHidden/>
          </w:rPr>
          <w:fldChar w:fldCharType="begin"/>
        </w:r>
        <w:r w:rsidR="00812D35">
          <w:rPr>
            <w:webHidden/>
          </w:rPr>
          <w:instrText xml:space="preserve"> PAGEREF _Toc326083803 \h </w:instrText>
        </w:r>
        <w:r w:rsidR="00812D35">
          <w:rPr>
            <w:webHidden/>
          </w:rPr>
        </w:r>
        <w:r w:rsidR="00812D35">
          <w:rPr>
            <w:webHidden/>
          </w:rPr>
          <w:fldChar w:fldCharType="separate"/>
        </w:r>
        <w:r w:rsidR="00812D35">
          <w:rPr>
            <w:webHidden/>
          </w:rPr>
          <w:t>9</w:t>
        </w:r>
        <w:r w:rsidR="00812D35">
          <w:rPr>
            <w:webHidden/>
          </w:rPr>
          <w:fldChar w:fldCharType="end"/>
        </w:r>
      </w:hyperlink>
    </w:p>
    <w:p w:rsidR="00812D35" w:rsidRDefault="009A59C6">
      <w:pPr>
        <w:pStyle w:val="31"/>
        <w:tabs>
          <w:tab w:val="left" w:pos="1727"/>
        </w:tabs>
        <w:rPr>
          <w:rFonts w:asciiTheme="minorHAnsi" w:eastAsiaTheme="minorEastAsia" w:hAnsiTheme="minorHAnsi" w:cstheme="minorBidi"/>
          <w:i w:val="0"/>
          <w:sz w:val="22"/>
          <w:szCs w:val="22"/>
          <w:lang w:bidi="he-IL"/>
        </w:rPr>
      </w:pPr>
      <w:hyperlink w:anchor="_Toc326083804" w:history="1">
        <w:r w:rsidR="00812D35" w:rsidRPr="00662B65">
          <w:rPr>
            <w:rStyle w:val="a3"/>
          </w:rPr>
          <w:t>3.1.14</w:t>
        </w:r>
        <w:r w:rsidR="00812D35">
          <w:rPr>
            <w:rFonts w:asciiTheme="minorHAnsi" w:eastAsiaTheme="minorEastAsia" w:hAnsiTheme="minorHAnsi" w:cstheme="minorBidi"/>
            <w:i w:val="0"/>
            <w:sz w:val="22"/>
            <w:szCs w:val="22"/>
            <w:lang w:bidi="he-IL"/>
          </w:rPr>
          <w:tab/>
        </w:r>
        <w:r w:rsidR="00812D35" w:rsidRPr="00662B65">
          <w:rPr>
            <w:rStyle w:val="a3"/>
          </w:rPr>
          <w:t>[TC012] WA View Route</w:t>
        </w:r>
        <w:r w:rsidR="00812D35">
          <w:rPr>
            <w:webHidden/>
          </w:rPr>
          <w:tab/>
        </w:r>
        <w:r w:rsidR="00812D35">
          <w:rPr>
            <w:webHidden/>
          </w:rPr>
          <w:fldChar w:fldCharType="begin"/>
        </w:r>
        <w:r w:rsidR="00812D35">
          <w:rPr>
            <w:webHidden/>
          </w:rPr>
          <w:instrText xml:space="preserve"> PAGEREF _Toc326083804 \h </w:instrText>
        </w:r>
        <w:r w:rsidR="00812D35">
          <w:rPr>
            <w:webHidden/>
          </w:rPr>
        </w:r>
        <w:r w:rsidR="00812D35">
          <w:rPr>
            <w:webHidden/>
          </w:rPr>
          <w:fldChar w:fldCharType="separate"/>
        </w:r>
        <w:r w:rsidR="00812D35">
          <w:rPr>
            <w:webHidden/>
          </w:rPr>
          <w:t>10</w:t>
        </w:r>
        <w:r w:rsidR="00812D35">
          <w:rPr>
            <w:webHidden/>
          </w:rPr>
          <w:fldChar w:fldCharType="end"/>
        </w:r>
      </w:hyperlink>
    </w:p>
    <w:p w:rsidR="00812D35" w:rsidRDefault="009A59C6">
      <w:pPr>
        <w:pStyle w:val="31"/>
        <w:tabs>
          <w:tab w:val="left" w:pos="1727"/>
        </w:tabs>
        <w:rPr>
          <w:rFonts w:asciiTheme="minorHAnsi" w:eastAsiaTheme="minorEastAsia" w:hAnsiTheme="minorHAnsi" w:cstheme="minorBidi"/>
          <w:i w:val="0"/>
          <w:sz w:val="22"/>
          <w:szCs w:val="22"/>
          <w:lang w:bidi="he-IL"/>
        </w:rPr>
      </w:pPr>
      <w:hyperlink w:anchor="_Toc326083805" w:history="1">
        <w:r w:rsidR="00812D35" w:rsidRPr="00662B65">
          <w:rPr>
            <w:rStyle w:val="a3"/>
          </w:rPr>
          <w:t>3.1.15</w:t>
        </w:r>
        <w:r w:rsidR="00812D35">
          <w:rPr>
            <w:rFonts w:asciiTheme="minorHAnsi" w:eastAsiaTheme="minorEastAsia" w:hAnsiTheme="minorHAnsi" w:cstheme="minorBidi"/>
            <w:i w:val="0"/>
            <w:sz w:val="22"/>
            <w:szCs w:val="22"/>
            <w:lang w:bidi="he-IL"/>
          </w:rPr>
          <w:tab/>
        </w:r>
        <w:r w:rsidR="00812D35" w:rsidRPr="00662B65">
          <w:rPr>
            <w:rStyle w:val="a3"/>
          </w:rPr>
          <w:t>[TC013] WA Rename Route</w:t>
        </w:r>
        <w:r w:rsidR="00812D35">
          <w:rPr>
            <w:webHidden/>
          </w:rPr>
          <w:tab/>
        </w:r>
        <w:r w:rsidR="00812D35">
          <w:rPr>
            <w:webHidden/>
          </w:rPr>
          <w:fldChar w:fldCharType="begin"/>
        </w:r>
        <w:r w:rsidR="00812D35">
          <w:rPr>
            <w:webHidden/>
          </w:rPr>
          <w:instrText xml:space="preserve"> PAGEREF _Toc326083805 \h </w:instrText>
        </w:r>
        <w:r w:rsidR="00812D35">
          <w:rPr>
            <w:webHidden/>
          </w:rPr>
        </w:r>
        <w:r w:rsidR="00812D35">
          <w:rPr>
            <w:webHidden/>
          </w:rPr>
          <w:fldChar w:fldCharType="separate"/>
        </w:r>
        <w:r w:rsidR="00812D35">
          <w:rPr>
            <w:webHidden/>
          </w:rPr>
          <w:t>11</w:t>
        </w:r>
        <w:r w:rsidR="00812D35">
          <w:rPr>
            <w:webHidden/>
          </w:rPr>
          <w:fldChar w:fldCharType="end"/>
        </w:r>
      </w:hyperlink>
    </w:p>
    <w:p w:rsidR="00812D35" w:rsidRDefault="009A59C6">
      <w:pPr>
        <w:pStyle w:val="31"/>
        <w:tabs>
          <w:tab w:val="left" w:pos="1727"/>
        </w:tabs>
        <w:rPr>
          <w:rFonts w:asciiTheme="minorHAnsi" w:eastAsiaTheme="minorEastAsia" w:hAnsiTheme="minorHAnsi" w:cstheme="minorBidi"/>
          <w:i w:val="0"/>
          <w:sz w:val="22"/>
          <w:szCs w:val="22"/>
          <w:lang w:bidi="he-IL"/>
        </w:rPr>
      </w:pPr>
      <w:hyperlink w:anchor="_Toc326083806" w:history="1">
        <w:r w:rsidR="00812D35" w:rsidRPr="00662B65">
          <w:rPr>
            <w:rStyle w:val="a3"/>
          </w:rPr>
          <w:t>3.1.16</w:t>
        </w:r>
        <w:r w:rsidR="00812D35">
          <w:rPr>
            <w:rFonts w:asciiTheme="minorHAnsi" w:eastAsiaTheme="minorEastAsia" w:hAnsiTheme="minorHAnsi" w:cstheme="minorBidi"/>
            <w:i w:val="0"/>
            <w:sz w:val="22"/>
            <w:szCs w:val="22"/>
            <w:lang w:bidi="he-IL"/>
          </w:rPr>
          <w:tab/>
        </w:r>
        <w:r w:rsidR="00812D35" w:rsidRPr="00662B65">
          <w:rPr>
            <w:rStyle w:val="a3"/>
          </w:rPr>
          <w:t>Black Box Testing</w:t>
        </w:r>
        <w:r w:rsidR="00812D35">
          <w:rPr>
            <w:webHidden/>
          </w:rPr>
          <w:tab/>
        </w:r>
        <w:r w:rsidR="00812D35">
          <w:rPr>
            <w:webHidden/>
          </w:rPr>
          <w:fldChar w:fldCharType="begin"/>
        </w:r>
        <w:r w:rsidR="00812D35">
          <w:rPr>
            <w:webHidden/>
          </w:rPr>
          <w:instrText xml:space="preserve"> PAGEREF _Toc326083806 \h </w:instrText>
        </w:r>
        <w:r w:rsidR="00812D35">
          <w:rPr>
            <w:webHidden/>
          </w:rPr>
        </w:r>
        <w:r w:rsidR="00812D35">
          <w:rPr>
            <w:webHidden/>
          </w:rPr>
          <w:fldChar w:fldCharType="separate"/>
        </w:r>
        <w:r w:rsidR="00812D35">
          <w:rPr>
            <w:webHidden/>
          </w:rPr>
          <w:t>12</w:t>
        </w:r>
        <w:r w:rsidR="00812D35">
          <w:rPr>
            <w:webHidden/>
          </w:rPr>
          <w:fldChar w:fldCharType="end"/>
        </w:r>
      </w:hyperlink>
    </w:p>
    <w:p w:rsidR="00812D35" w:rsidRDefault="009A59C6">
      <w:pPr>
        <w:pStyle w:val="21"/>
        <w:rPr>
          <w:rFonts w:asciiTheme="minorHAnsi" w:eastAsiaTheme="minorEastAsia" w:hAnsiTheme="minorHAnsi" w:cstheme="minorBidi"/>
          <w:sz w:val="22"/>
          <w:szCs w:val="22"/>
          <w:lang w:bidi="he-IL"/>
        </w:rPr>
      </w:pPr>
      <w:hyperlink w:anchor="_Toc326083807" w:history="1">
        <w:r w:rsidR="00812D35" w:rsidRPr="00662B65">
          <w:rPr>
            <w:rStyle w:val="a3"/>
          </w:rPr>
          <w:t>3.2</w:t>
        </w:r>
        <w:r w:rsidR="00812D35">
          <w:rPr>
            <w:rFonts w:asciiTheme="minorHAnsi" w:eastAsiaTheme="minorEastAsia" w:hAnsiTheme="minorHAnsi" w:cstheme="minorBidi"/>
            <w:sz w:val="22"/>
            <w:szCs w:val="22"/>
            <w:lang w:bidi="he-IL"/>
          </w:rPr>
          <w:tab/>
        </w:r>
        <w:r w:rsidR="00812D35" w:rsidRPr="00662B65">
          <w:rPr>
            <w:rStyle w:val="a3"/>
          </w:rPr>
          <w:t>Integration Testing</w:t>
        </w:r>
        <w:r w:rsidR="00812D35">
          <w:rPr>
            <w:webHidden/>
          </w:rPr>
          <w:tab/>
        </w:r>
        <w:r w:rsidR="00812D35">
          <w:rPr>
            <w:webHidden/>
          </w:rPr>
          <w:fldChar w:fldCharType="begin"/>
        </w:r>
        <w:r w:rsidR="00812D35">
          <w:rPr>
            <w:webHidden/>
          </w:rPr>
          <w:instrText xml:space="preserve"> PAGEREF _Toc326083807 \h </w:instrText>
        </w:r>
        <w:r w:rsidR="00812D35">
          <w:rPr>
            <w:webHidden/>
          </w:rPr>
        </w:r>
        <w:r w:rsidR="00812D35">
          <w:rPr>
            <w:webHidden/>
          </w:rPr>
          <w:fldChar w:fldCharType="separate"/>
        </w:r>
        <w:r w:rsidR="00812D35">
          <w:rPr>
            <w:webHidden/>
          </w:rPr>
          <w:t>12</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808" w:history="1">
        <w:r w:rsidR="00812D35" w:rsidRPr="00662B65">
          <w:rPr>
            <w:rStyle w:val="a3"/>
          </w:rPr>
          <w:t>3.2.1</w:t>
        </w:r>
        <w:r w:rsidR="00812D35">
          <w:rPr>
            <w:rFonts w:asciiTheme="minorHAnsi" w:eastAsiaTheme="minorEastAsia" w:hAnsiTheme="minorHAnsi" w:cstheme="minorBidi"/>
            <w:i w:val="0"/>
            <w:sz w:val="22"/>
            <w:szCs w:val="22"/>
            <w:lang w:bidi="he-IL"/>
          </w:rPr>
          <w:tab/>
        </w:r>
        <w:r w:rsidR="00812D35" w:rsidRPr="00662B65">
          <w:rPr>
            <w:rStyle w:val="a3"/>
          </w:rPr>
          <w:t>Incremental Testing</w:t>
        </w:r>
        <w:r w:rsidR="00812D35">
          <w:rPr>
            <w:webHidden/>
          </w:rPr>
          <w:tab/>
        </w:r>
        <w:r w:rsidR="00812D35">
          <w:rPr>
            <w:webHidden/>
          </w:rPr>
          <w:fldChar w:fldCharType="begin"/>
        </w:r>
        <w:r w:rsidR="00812D35">
          <w:rPr>
            <w:webHidden/>
          </w:rPr>
          <w:instrText xml:space="preserve"> PAGEREF _Toc326083808 \h </w:instrText>
        </w:r>
        <w:r w:rsidR="00812D35">
          <w:rPr>
            <w:webHidden/>
          </w:rPr>
        </w:r>
        <w:r w:rsidR="00812D35">
          <w:rPr>
            <w:webHidden/>
          </w:rPr>
          <w:fldChar w:fldCharType="separate"/>
        </w:r>
        <w:r w:rsidR="00812D35">
          <w:rPr>
            <w:webHidden/>
          </w:rPr>
          <w:t>12</w:t>
        </w:r>
        <w:r w:rsidR="00812D35">
          <w:rPr>
            <w:webHidden/>
          </w:rPr>
          <w:fldChar w:fldCharType="end"/>
        </w:r>
      </w:hyperlink>
    </w:p>
    <w:p w:rsidR="00812D35" w:rsidRDefault="009A59C6">
      <w:pPr>
        <w:pStyle w:val="21"/>
        <w:rPr>
          <w:rFonts w:asciiTheme="minorHAnsi" w:eastAsiaTheme="minorEastAsia" w:hAnsiTheme="minorHAnsi" w:cstheme="minorBidi"/>
          <w:sz w:val="22"/>
          <w:szCs w:val="22"/>
          <w:lang w:bidi="he-IL"/>
        </w:rPr>
      </w:pPr>
      <w:hyperlink w:anchor="_Toc326083809" w:history="1">
        <w:r w:rsidR="00812D35" w:rsidRPr="00662B65">
          <w:rPr>
            <w:rStyle w:val="a3"/>
          </w:rPr>
          <w:t>3.3</w:t>
        </w:r>
        <w:r w:rsidR="00812D35">
          <w:rPr>
            <w:rFonts w:asciiTheme="minorHAnsi" w:eastAsiaTheme="minorEastAsia" w:hAnsiTheme="minorHAnsi" w:cstheme="minorBidi"/>
            <w:sz w:val="22"/>
            <w:szCs w:val="22"/>
            <w:lang w:bidi="he-IL"/>
          </w:rPr>
          <w:tab/>
        </w:r>
        <w:r w:rsidR="00812D35" w:rsidRPr="00662B65">
          <w:rPr>
            <w:rStyle w:val="a3"/>
          </w:rPr>
          <w:t>System Testing</w:t>
        </w:r>
        <w:r w:rsidR="00812D35">
          <w:rPr>
            <w:webHidden/>
          </w:rPr>
          <w:tab/>
        </w:r>
        <w:r w:rsidR="00812D35">
          <w:rPr>
            <w:webHidden/>
          </w:rPr>
          <w:fldChar w:fldCharType="begin"/>
        </w:r>
        <w:r w:rsidR="00812D35">
          <w:rPr>
            <w:webHidden/>
          </w:rPr>
          <w:instrText xml:space="preserve"> PAGEREF _Toc326083809 \h </w:instrText>
        </w:r>
        <w:r w:rsidR="00812D35">
          <w:rPr>
            <w:webHidden/>
          </w:rPr>
        </w:r>
        <w:r w:rsidR="00812D35">
          <w:rPr>
            <w:webHidden/>
          </w:rPr>
          <w:fldChar w:fldCharType="separate"/>
        </w:r>
        <w:r w:rsidR="00812D35">
          <w:rPr>
            <w:webHidden/>
          </w:rPr>
          <w:t>13</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810" w:history="1">
        <w:r w:rsidR="00812D35" w:rsidRPr="00662B65">
          <w:rPr>
            <w:rStyle w:val="a3"/>
          </w:rPr>
          <w:t>3.3.1</w:t>
        </w:r>
        <w:r w:rsidR="00812D35">
          <w:rPr>
            <w:rFonts w:asciiTheme="minorHAnsi" w:eastAsiaTheme="minorEastAsia" w:hAnsiTheme="minorHAnsi" w:cstheme="minorBidi"/>
            <w:i w:val="0"/>
            <w:sz w:val="22"/>
            <w:szCs w:val="22"/>
            <w:lang w:bidi="he-IL"/>
          </w:rPr>
          <w:tab/>
        </w:r>
        <w:r w:rsidR="00812D35" w:rsidRPr="00662B65">
          <w:rPr>
            <w:rStyle w:val="a3"/>
          </w:rPr>
          <w:t>Function Validation Testing</w:t>
        </w:r>
        <w:r w:rsidR="00812D35">
          <w:rPr>
            <w:webHidden/>
          </w:rPr>
          <w:tab/>
        </w:r>
        <w:r w:rsidR="00812D35">
          <w:rPr>
            <w:webHidden/>
          </w:rPr>
          <w:fldChar w:fldCharType="begin"/>
        </w:r>
        <w:r w:rsidR="00812D35">
          <w:rPr>
            <w:webHidden/>
          </w:rPr>
          <w:instrText xml:space="preserve"> PAGEREF _Toc326083810 \h </w:instrText>
        </w:r>
        <w:r w:rsidR="00812D35">
          <w:rPr>
            <w:webHidden/>
          </w:rPr>
        </w:r>
        <w:r w:rsidR="00812D35">
          <w:rPr>
            <w:webHidden/>
          </w:rPr>
          <w:fldChar w:fldCharType="separate"/>
        </w:r>
        <w:r w:rsidR="00812D35">
          <w:rPr>
            <w:webHidden/>
          </w:rPr>
          <w:t>14</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811" w:history="1">
        <w:r w:rsidR="00812D35" w:rsidRPr="00662B65">
          <w:rPr>
            <w:rStyle w:val="a3"/>
          </w:rPr>
          <w:t>3.3.2</w:t>
        </w:r>
        <w:r w:rsidR="00812D35">
          <w:rPr>
            <w:rFonts w:asciiTheme="minorHAnsi" w:eastAsiaTheme="minorEastAsia" w:hAnsiTheme="minorHAnsi" w:cstheme="minorBidi"/>
            <w:i w:val="0"/>
            <w:sz w:val="22"/>
            <w:szCs w:val="22"/>
            <w:lang w:bidi="he-IL"/>
          </w:rPr>
          <w:tab/>
        </w:r>
        <w:r w:rsidR="00812D35" w:rsidRPr="00662B65">
          <w:rPr>
            <w:rStyle w:val="a3"/>
          </w:rPr>
          <w:t>Performance testing</w:t>
        </w:r>
        <w:r w:rsidR="00812D35">
          <w:rPr>
            <w:webHidden/>
          </w:rPr>
          <w:tab/>
        </w:r>
        <w:r w:rsidR="00812D35">
          <w:rPr>
            <w:webHidden/>
          </w:rPr>
          <w:fldChar w:fldCharType="begin"/>
        </w:r>
        <w:r w:rsidR="00812D35">
          <w:rPr>
            <w:webHidden/>
          </w:rPr>
          <w:instrText xml:space="preserve"> PAGEREF _Toc326083811 \h </w:instrText>
        </w:r>
        <w:r w:rsidR="00812D35">
          <w:rPr>
            <w:webHidden/>
          </w:rPr>
        </w:r>
        <w:r w:rsidR="00812D35">
          <w:rPr>
            <w:webHidden/>
          </w:rPr>
          <w:fldChar w:fldCharType="separate"/>
        </w:r>
        <w:r w:rsidR="00812D35">
          <w:rPr>
            <w:webHidden/>
          </w:rPr>
          <w:t>14</w:t>
        </w:r>
        <w:r w:rsidR="00812D35">
          <w:rPr>
            <w:webHidden/>
          </w:rPr>
          <w:fldChar w:fldCharType="end"/>
        </w:r>
      </w:hyperlink>
    </w:p>
    <w:p w:rsidR="00812D35" w:rsidRDefault="009A59C6">
      <w:pPr>
        <w:pStyle w:val="11"/>
        <w:rPr>
          <w:rFonts w:asciiTheme="minorHAnsi" w:eastAsiaTheme="minorEastAsia" w:hAnsiTheme="minorHAnsi" w:cstheme="minorBidi"/>
          <w:b w:val="0"/>
          <w:sz w:val="22"/>
          <w:szCs w:val="22"/>
          <w:lang w:bidi="he-IL"/>
        </w:rPr>
      </w:pPr>
      <w:hyperlink w:anchor="_Toc326083812" w:history="1">
        <w:r w:rsidR="00812D35" w:rsidRPr="00662B65">
          <w:rPr>
            <w:rStyle w:val="a3"/>
          </w:rPr>
          <w:t>4</w:t>
        </w:r>
        <w:r w:rsidR="00812D35">
          <w:rPr>
            <w:rFonts w:asciiTheme="minorHAnsi" w:eastAsiaTheme="minorEastAsia" w:hAnsiTheme="minorHAnsi" w:cstheme="minorBidi"/>
            <w:b w:val="0"/>
            <w:sz w:val="22"/>
            <w:szCs w:val="22"/>
            <w:lang w:bidi="he-IL"/>
          </w:rPr>
          <w:tab/>
        </w:r>
        <w:r w:rsidR="00812D35" w:rsidRPr="00662B65">
          <w:rPr>
            <w:rStyle w:val="a3"/>
          </w:rPr>
          <w:t>Pass/Fail Criteria</w:t>
        </w:r>
        <w:r w:rsidR="00812D35">
          <w:rPr>
            <w:webHidden/>
          </w:rPr>
          <w:tab/>
        </w:r>
        <w:r w:rsidR="00812D35">
          <w:rPr>
            <w:webHidden/>
          </w:rPr>
          <w:fldChar w:fldCharType="begin"/>
        </w:r>
        <w:r w:rsidR="00812D35">
          <w:rPr>
            <w:webHidden/>
          </w:rPr>
          <w:instrText xml:space="preserve"> PAGEREF _Toc326083812 \h </w:instrText>
        </w:r>
        <w:r w:rsidR="00812D35">
          <w:rPr>
            <w:webHidden/>
          </w:rPr>
        </w:r>
        <w:r w:rsidR="00812D35">
          <w:rPr>
            <w:webHidden/>
          </w:rPr>
          <w:fldChar w:fldCharType="separate"/>
        </w:r>
        <w:r w:rsidR="00812D35">
          <w:rPr>
            <w:webHidden/>
          </w:rPr>
          <w:t>14</w:t>
        </w:r>
        <w:r w:rsidR="00812D35">
          <w:rPr>
            <w:webHidden/>
          </w:rPr>
          <w:fldChar w:fldCharType="end"/>
        </w:r>
      </w:hyperlink>
    </w:p>
    <w:p w:rsidR="00812D35" w:rsidRDefault="009A59C6">
      <w:pPr>
        <w:pStyle w:val="21"/>
        <w:rPr>
          <w:rFonts w:asciiTheme="minorHAnsi" w:eastAsiaTheme="minorEastAsia" w:hAnsiTheme="minorHAnsi" w:cstheme="minorBidi"/>
          <w:sz w:val="22"/>
          <w:szCs w:val="22"/>
          <w:lang w:bidi="he-IL"/>
        </w:rPr>
      </w:pPr>
      <w:hyperlink w:anchor="_Toc326083813" w:history="1">
        <w:r w:rsidR="00812D35" w:rsidRPr="00662B65">
          <w:rPr>
            <w:rStyle w:val="a3"/>
          </w:rPr>
          <w:t>4.1</w:t>
        </w:r>
        <w:r w:rsidR="00812D35">
          <w:rPr>
            <w:rFonts w:asciiTheme="minorHAnsi" w:eastAsiaTheme="minorEastAsia" w:hAnsiTheme="minorHAnsi" w:cstheme="minorBidi"/>
            <w:sz w:val="22"/>
            <w:szCs w:val="22"/>
            <w:lang w:bidi="he-IL"/>
          </w:rPr>
          <w:tab/>
        </w:r>
        <w:r w:rsidR="00812D35" w:rsidRPr="00662B65">
          <w:rPr>
            <w:rStyle w:val="a3"/>
          </w:rPr>
          <w:t>Test Log</w:t>
        </w:r>
        <w:r w:rsidR="00812D35">
          <w:rPr>
            <w:webHidden/>
          </w:rPr>
          <w:tab/>
        </w:r>
        <w:r w:rsidR="00812D35">
          <w:rPr>
            <w:webHidden/>
          </w:rPr>
          <w:fldChar w:fldCharType="begin"/>
        </w:r>
        <w:r w:rsidR="00812D35">
          <w:rPr>
            <w:webHidden/>
          </w:rPr>
          <w:instrText xml:space="preserve"> PAGEREF _Toc326083813 \h </w:instrText>
        </w:r>
        <w:r w:rsidR="00812D35">
          <w:rPr>
            <w:webHidden/>
          </w:rPr>
        </w:r>
        <w:r w:rsidR="00812D35">
          <w:rPr>
            <w:webHidden/>
          </w:rPr>
          <w:fldChar w:fldCharType="separate"/>
        </w:r>
        <w:r w:rsidR="00812D35">
          <w:rPr>
            <w:webHidden/>
          </w:rPr>
          <w:t>14</w:t>
        </w:r>
        <w:r w:rsidR="00812D35">
          <w:rPr>
            <w:webHidden/>
          </w:rPr>
          <w:fldChar w:fldCharType="end"/>
        </w:r>
      </w:hyperlink>
    </w:p>
    <w:p w:rsidR="00812D35" w:rsidRDefault="009A59C6">
      <w:pPr>
        <w:pStyle w:val="21"/>
        <w:rPr>
          <w:rFonts w:asciiTheme="minorHAnsi" w:eastAsiaTheme="minorEastAsia" w:hAnsiTheme="minorHAnsi" w:cstheme="minorBidi"/>
          <w:sz w:val="22"/>
          <w:szCs w:val="22"/>
          <w:lang w:bidi="he-IL"/>
        </w:rPr>
      </w:pPr>
      <w:hyperlink w:anchor="_Toc326083814" w:history="1">
        <w:r w:rsidR="00812D35" w:rsidRPr="00662B65">
          <w:rPr>
            <w:rStyle w:val="a3"/>
          </w:rPr>
          <w:t>4.2</w:t>
        </w:r>
        <w:r w:rsidR="00812D35">
          <w:rPr>
            <w:rFonts w:asciiTheme="minorHAnsi" w:eastAsiaTheme="minorEastAsia" w:hAnsiTheme="minorHAnsi" w:cstheme="minorBidi"/>
            <w:sz w:val="22"/>
            <w:szCs w:val="22"/>
            <w:lang w:bidi="he-IL"/>
          </w:rPr>
          <w:tab/>
        </w:r>
        <w:r w:rsidR="00812D35" w:rsidRPr="00662B65">
          <w:rPr>
            <w:rStyle w:val="a3"/>
          </w:rPr>
          <w:t>Shipping or Live Release</w:t>
        </w:r>
        <w:r w:rsidR="00812D35">
          <w:rPr>
            <w:webHidden/>
          </w:rPr>
          <w:tab/>
        </w:r>
        <w:r w:rsidR="00812D35">
          <w:rPr>
            <w:webHidden/>
          </w:rPr>
          <w:fldChar w:fldCharType="begin"/>
        </w:r>
        <w:r w:rsidR="00812D35">
          <w:rPr>
            <w:webHidden/>
          </w:rPr>
          <w:instrText xml:space="preserve"> PAGEREF _Toc326083814 \h </w:instrText>
        </w:r>
        <w:r w:rsidR="00812D35">
          <w:rPr>
            <w:webHidden/>
          </w:rPr>
        </w:r>
        <w:r w:rsidR="00812D35">
          <w:rPr>
            <w:webHidden/>
          </w:rPr>
          <w:fldChar w:fldCharType="separate"/>
        </w:r>
        <w:r w:rsidR="00812D35">
          <w:rPr>
            <w:webHidden/>
          </w:rPr>
          <w:t>14</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815" w:history="1">
        <w:r w:rsidR="00812D35" w:rsidRPr="00662B65">
          <w:rPr>
            <w:rStyle w:val="a3"/>
          </w:rPr>
          <w:t>4.2.1</w:t>
        </w:r>
        <w:r w:rsidR="00812D35">
          <w:rPr>
            <w:rFonts w:asciiTheme="minorHAnsi" w:eastAsiaTheme="minorEastAsia" w:hAnsiTheme="minorHAnsi" w:cstheme="minorBidi"/>
            <w:i w:val="0"/>
            <w:sz w:val="22"/>
            <w:szCs w:val="22"/>
            <w:lang w:bidi="he-IL"/>
          </w:rPr>
          <w:tab/>
        </w:r>
        <w:r w:rsidR="00812D35" w:rsidRPr="00662B65">
          <w:rPr>
            <w:rStyle w:val="a3"/>
          </w:rPr>
          <w:t>Shipping/Live Release Entry Criteria</w:t>
        </w:r>
        <w:r w:rsidR="00812D35">
          <w:rPr>
            <w:webHidden/>
          </w:rPr>
          <w:tab/>
        </w:r>
        <w:r w:rsidR="00812D35">
          <w:rPr>
            <w:webHidden/>
          </w:rPr>
          <w:fldChar w:fldCharType="begin"/>
        </w:r>
        <w:r w:rsidR="00812D35">
          <w:rPr>
            <w:webHidden/>
          </w:rPr>
          <w:instrText xml:space="preserve"> PAGEREF _Toc326083815 \h </w:instrText>
        </w:r>
        <w:r w:rsidR="00812D35">
          <w:rPr>
            <w:webHidden/>
          </w:rPr>
        </w:r>
        <w:r w:rsidR="00812D35">
          <w:rPr>
            <w:webHidden/>
          </w:rPr>
          <w:fldChar w:fldCharType="separate"/>
        </w:r>
        <w:r w:rsidR="00812D35">
          <w:rPr>
            <w:webHidden/>
          </w:rPr>
          <w:t>14</w:t>
        </w:r>
        <w:r w:rsidR="00812D35">
          <w:rPr>
            <w:webHidden/>
          </w:rPr>
          <w:fldChar w:fldCharType="end"/>
        </w:r>
      </w:hyperlink>
    </w:p>
    <w:p w:rsidR="00812D35" w:rsidRDefault="009A59C6">
      <w:pPr>
        <w:pStyle w:val="31"/>
        <w:rPr>
          <w:rFonts w:asciiTheme="minorHAnsi" w:eastAsiaTheme="minorEastAsia" w:hAnsiTheme="minorHAnsi" w:cstheme="minorBidi"/>
          <w:i w:val="0"/>
          <w:sz w:val="22"/>
          <w:szCs w:val="22"/>
          <w:lang w:bidi="he-IL"/>
        </w:rPr>
      </w:pPr>
      <w:hyperlink w:anchor="_Toc326083816" w:history="1">
        <w:r w:rsidR="00812D35" w:rsidRPr="00662B65">
          <w:rPr>
            <w:rStyle w:val="a3"/>
          </w:rPr>
          <w:t>4.2.2</w:t>
        </w:r>
        <w:r w:rsidR="00812D35">
          <w:rPr>
            <w:rFonts w:asciiTheme="minorHAnsi" w:eastAsiaTheme="minorEastAsia" w:hAnsiTheme="minorHAnsi" w:cstheme="minorBidi"/>
            <w:i w:val="0"/>
            <w:sz w:val="22"/>
            <w:szCs w:val="22"/>
            <w:lang w:bidi="he-IL"/>
          </w:rPr>
          <w:tab/>
        </w:r>
        <w:r w:rsidR="00812D35" w:rsidRPr="00662B65">
          <w:rPr>
            <w:rStyle w:val="a3"/>
          </w:rPr>
          <w:t>Shipping/Live Release Exit Criteria</w:t>
        </w:r>
        <w:r w:rsidR="00812D35">
          <w:rPr>
            <w:webHidden/>
          </w:rPr>
          <w:tab/>
        </w:r>
        <w:r w:rsidR="00812D35">
          <w:rPr>
            <w:webHidden/>
          </w:rPr>
          <w:fldChar w:fldCharType="begin"/>
        </w:r>
        <w:r w:rsidR="00812D35">
          <w:rPr>
            <w:webHidden/>
          </w:rPr>
          <w:instrText xml:space="preserve"> PAGEREF _Toc326083816 \h </w:instrText>
        </w:r>
        <w:r w:rsidR="00812D35">
          <w:rPr>
            <w:webHidden/>
          </w:rPr>
        </w:r>
        <w:r w:rsidR="00812D35">
          <w:rPr>
            <w:webHidden/>
          </w:rPr>
          <w:fldChar w:fldCharType="separate"/>
        </w:r>
        <w:r w:rsidR="00812D35">
          <w:rPr>
            <w:webHidden/>
          </w:rPr>
          <w:t>15</w:t>
        </w:r>
        <w:r w:rsidR="00812D35">
          <w:rPr>
            <w:webHidden/>
          </w:rPr>
          <w:fldChar w:fldCharType="end"/>
        </w:r>
      </w:hyperlink>
    </w:p>
    <w:p w:rsidR="00812D35" w:rsidRDefault="009A59C6">
      <w:pPr>
        <w:pStyle w:val="11"/>
        <w:rPr>
          <w:rFonts w:asciiTheme="minorHAnsi" w:eastAsiaTheme="minorEastAsia" w:hAnsiTheme="minorHAnsi" w:cstheme="minorBidi"/>
          <w:b w:val="0"/>
          <w:sz w:val="22"/>
          <w:szCs w:val="22"/>
          <w:lang w:bidi="he-IL"/>
        </w:rPr>
      </w:pPr>
      <w:hyperlink w:anchor="_Toc326083817" w:history="1">
        <w:r w:rsidR="00812D35" w:rsidRPr="00662B65">
          <w:rPr>
            <w:rStyle w:val="a3"/>
          </w:rPr>
          <w:t>5</w:t>
        </w:r>
        <w:r w:rsidR="00812D35">
          <w:rPr>
            <w:rFonts w:asciiTheme="minorHAnsi" w:eastAsiaTheme="minorEastAsia" w:hAnsiTheme="minorHAnsi" w:cstheme="minorBidi"/>
            <w:b w:val="0"/>
            <w:sz w:val="22"/>
            <w:szCs w:val="22"/>
            <w:lang w:bidi="he-IL"/>
          </w:rPr>
          <w:tab/>
        </w:r>
        <w:r w:rsidR="00812D35" w:rsidRPr="00662B65">
          <w:rPr>
            <w:rStyle w:val="a3"/>
          </w:rPr>
          <w:t>References</w:t>
        </w:r>
        <w:r w:rsidR="00812D35">
          <w:rPr>
            <w:webHidden/>
          </w:rPr>
          <w:tab/>
        </w:r>
        <w:r w:rsidR="00812D35">
          <w:rPr>
            <w:webHidden/>
          </w:rPr>
          <w:fldChar w:fldCharType="begin"/>
        </w:r>
        <w:r w:rsidR="00812D35">
          <w:rPr>
            <w:webHidden/>
          </w:rPr>
          <w:instrText xml:space="preserve"> PAGEREF _Toc326083817 \h </w:instrText>
        </w:r>
        <w:r w:rsidR="00812D35">
          <w:rPr>
            <w:webHidden/>
          </w:rPr>
        </w:r>
        <w:r w:rsidR="00812D35">
          <w:rPr>
            <w:webHidden/>
          </w:rPr>
          <w:fldChar w:fldCharType="separate"/>
        </w:r>
        <w:r w:rsidR="00812D35">
          <w:rPr>
            <w:webHidden/>
          </w:rPr>
          <w:t>16</w:t>
        </w:r>
        <w:r w:rsidR="00812D35">
          <w:rPr>
            <w:webHidden/>
          </w:rPr>
          <w:fldChar w:fldCharType="end"/>
        </w:r>
      </w:hyperlink>
    </w:p>
    <w:p w:rsidR="002E3F25" w:rsidRDefault="002E3F25" w:rsidP="002E3F25">
      <w:r>
        <w:rPr>
          <w:b/>
          <w:noProof/>
        </w:rPr>
        <w:fldChar w:fldCharType="end"/>
      </w:r>
    </w:p>
    <w:p w:rsidR="002E3F25" w:rsidRDefault="002E3F25" w:rsidP="002E3F25">
      <w:pPr>
        <w:pStyle w:val="1"/>
      </w:pPr>
      <w:r>
        <w:rPr>
          <w:b w:val="0"/>
          <w:bCs w:val="0"/>
        </w:rPr>
        <w:br w:type="page"/>
      </w:r>
      <w:bookmarkStart w:id="1" w:name="_Toc326083786"/>
      <w:r>
        <w:lastRenderedPageBreak/>
        <w:t>Introduction</w:t>
      </w:r>
      <w:bookmarkEnd w:id="1"/>
    </w:p>
    <w:p w:rsidR="002E3F25" w:rsidRDefault="002E3F25" w:rsidP="002E3F25"/>
    <w:p w:rsidR="002E3F25" w:rsidRDefault="002E3F25" w:rsidP="002E3F25">
      <w:r>
        <w:t xml:space="preserve">This document provides the test documentation that will facilitate the technical tasks of testing including the detailed test cases for both white box and black box testing.  Each test case specifies who will be performing the test, the preconditions required to execute each test case, the specific item to be tested, the input, expected output or results, and procedural steps where applicable.  </w:t>
      </w:r>
    </w:p>
    <w:p w:rsidR="002E3F25" w:rsidRDefault="002E3F25" w:rsidP="002E3F25">
      <w:pPr>
        <w:ind w:left="432"/>
      </w:pPr>
    </w:p>
    <w:p w:rsidR="002E3F25" w:rsidRDefault="002E3F25" w:rsidP="002E3F25">
      <w:pPr>
        <w:pStyle w:val="1"/>
      </w:pPr>
      <w:bookmarkStart w:id="2" w:name="_Toc326083787"/>
      <w:r>
        <w:t>Test Objective</w:t>
      </w:r>
      <w:bookmarkEnd w:id="2"/>
    </w:p>
    <w:p w:rsidR="002E3F25" w:rsidRDefault="002E3F25" w:rsidP="002E3F25">
      <w:pPr>
        <w:rPr>
          <w:b/>
          <w:bCs/>
        </w:rPr>
      </w:pPr>
    </w:p>
    <w:p w:rsidR="002E3F25" w:rsidRDefault="002E3F25" w:rsidP="002E3F25">
      <w:pPr>
        <w:rPr>
          <w:b/>
          <w:bCs/>
        </w:rPr>
      </w:pPr>
      <w:r>
        <w:t xml:space="preserve">The objective of this document is to expand on the test plan and provide specific information needed to actually perform the necessary tests.  By providing detailed test information, we hope to reduce the probability of overlooking items and improve test coverage.  Testers will be able to use each test case provided in this document to move forward and begin testing.  Test results will be logged in a database and a complete bug report generated for each test failure.  </w:t>
      </w:r>
    </w:p>
    <w:p w:rsidR="002E3F25" w:rsidRDefault="002E3F25" w:rsidP="002E3F25">
      <w:pPr>
        <w:tabs>
          <w:tab w:val="left" w:pos="10560"/>
        </w:tabs>
        <w:ind w:left="720" w:hanging="360"/>
        <w:rPr>
          <w:color w:val="000000"/>
        </w:rPr>
      </w:pPr>
    </w:p>
    <w:p w:rsidR="002E3F25" w:rsidRDefault="002E3F25" w:rsidP="002E3F25">
      <w:pPr>
        <w:pStyle w:val="1"/>
      </w:pPr>
      <w:bookmarkStart w:id="3" w:name="_Toc326083788"/>
      <w:r>
        <w:t>Detailed Testing Strategy</w:t>
      </w:r>
      <w:bookmarkEnd w:id="3"/>
    </w:p>
    <w:p w:rsidR="002E3F25" w:rsidRDefault="002E3F25" w:rsidP="002E3F25"/>
    <w:p w:rsidR="002E3F25" w:rsidRDefault="002E3F25" w:rsidP="002E3F25">
      <w:pPr>
        <w:pStyle w:val="2"/>
      </w:pPr>
      <w:bookmarkStart w:id="4" w:name="_Toc326083789"/>
      <w:r>
        <w:t>Unit Testing</w:t>
      </w:r>
      <w:bookmarkEnd w:id="4"/>
    </w:p>
    <w:p w:rsidR="002E3F25" w:rsidRDefault="002E3F25" w:rsidP="002E3F25">
      <w:pPr>
        <w:keepNext/>
      </w:pPr>
    </w:p>
    <w:p w:rsidR="002E3F25" w:rsidRDefault="002E3F25" w:rsidP="002E3F25">
      <w:pPr>
        <w:keepNext/>
      </w:pPr>
      <w:r>
        <w:t xml:space="preserve">Unit Testing is done at the source or code level for language-specific programming errors such as bad syntax, logic errors, or to test particular functions or code modules.  The unit test cases shall be designed to test the validity of the programs correctness.  </w:t>
      </w:r>
    </w:p>
    <w:p w:rsidR="002E3F25" w:rsidRDefault="002E3F25" w:rsidP="002E3F25"/>
    <w:p w:rsidR="002E3F25" w:rsidRDefault="002E3F25" w:rsidP="002E3F25">
      <w:pPr>
        <w:pStyle w:val="3"/>
      </w:pPr>
      <w:bookmarkStart w:id="5" w:name="_Toc326083790"/>
      <w:r>
        <w:t>White Box Testing</w:t>
      </w:r>
      <w:bookmarkEnd w:id="5"/>
      <w:r>
        <w:t xml:space="preserve"> </w:t>
      </w:r>
    </w:p>
    <w:p w:rsidR="002E3F25" w:rsidRDefault="002E3F25" w:rsidP="002E3F25">
      <w:pPr>
        <w:rPr>
          <w:b/>
          <w:bCs/>
        </w:rPr>
      </w:pPr>
    </w:p>
    <w:p w:rsidR="002E3F25" w:rsidRDefault="002E3F25" w:rsidP="002E3F25">
      <w:r>
        <w:t>In white box testing, the UI is bypassed.  Inputs and outputs are tested directly at the code level and the results are compared against specifications. This form of testing ignores the function of the program under test and will focus only on its code and the structure of that code. The test cases that have been generated shall cause each condition to be executed at least once.  To ensure this happens, we are applying Basis Path Testing.  Because the functionality of the program is relatively simple, this method will be feasible to apply.</w:t>
      </w:r>
    </w:p>
    <w:p w:rsidR="002E3F25" w:rsidRDefault="002E3F25" w:rsidP="002E3F25"/>
    <w:p w:rsidR="0064201E" w:rsidRDefault="0064201E" w:rsidP="0064201E">
      <w:r>
        <w:t>//</w:t>
      </w:r>
      <w:proofErr w:type="spellStart"/>
      <w:r>
        <w:t>Todo</w:t>
      </w:r>
      <w:proofErr w:type="spellEnd"/>
    </w:p>
    <w:p w:rsidR="002E3F25" w:rsidRDefault="002E3F25" w:rsidP="0064201E">
      <w:r>
        <w:t xml:space="preserve">Each function of the </w:t>
      </w:r>
      <w:proofErr w:type="gramStart"/>
      <w:r w:rsidR="0064201E">
        <w:t xml:space="preserve">backend </w:t>
      </w:r>
      <w:r>
        <w:t xml:space="preserve"> is</w:t>
      </w:r>
      <w:proofErr w:type="gramEnd"/>
      <w:r>
        <w:t xml:space="preserve"> executed independently</w:t>
      </w:r>
      <w:r w:rsidR="0064201E">
        <w:t xml:space="preserve"> </w:t>
      </w:r>
      <w:r>
        <w:t>; therefore, a program flow for each function has been derived from the code.  The development team will be performing all white box testing.</w:t>
      </w:r>
    </w:p>
    <w:p w:rsidR="002E3F25" w:rsidRDefault="002E3F25" w:rsidP="002E3F25"/>
    <w:p w:rsidR="002E3F25" w:rsidRDefault="002E3F25" w:rsidP="002E3F25">
      <w:pPr>
        <w:pStyle w:val="4"/>
      </w:pPr>
      <w:bookmarkStart w:id="6" w:name="_Toc326083791"/>
      <w:r>
        <w:t>Basis Path Testing – Tree Repository Module</w:t>
      </w:r>
      <w:bookmarkEnd w:id="6"/>
    </w:p>
    <w:p w:rsidR="002E3F25" w:rsidRDefault="002E3F25" w:rsidP="002E3F25"/>
    <w:p w:rsidR="002E3F25" w:rsidRDefault="002E3F25" w:rsidP="00ED1644">
      <w:r>
        <w:t xml:space="preserve">Using the program flow graph for each function in our tree repository module, we were be able to determine all of the paths that will need to tested and have developed the corresponding test cases.  In order to test the success of each path, return values were added to verify successful completion.  Any preconditions needed to exercise a path have </w:t>
      </w:r>
      <w:r>
        <w:lastRenderedPageBreak/>
        <w:t>been included in the test case</w:t>
      </w:r>
      <w:r w:rsidR="00ED1644">
        <w:t>.</w:t>
      </w:r>
      <w:r w:rsidRPr="00ED1644">
        <w:rPr>
          <w:b/>
          <w:bCs/>
        </w:rPr>
        <w:t xml:space="preserve">  </w:t>
      </w:r>
      <w:r w:rsidRPr="00ED1644">
        <w:t>If the expected result/output is not achieved, the test will be considered a failure and a bug report filed.</w:t>
      </w:r>
      <w:r>
        <w:t xml:space="preserve">  </w:t>
      </w:r>
    </w:p>
    <w:p w:rsidR="00ED1644" w:rsidRDefault="00ED1644" w:rsidP="00ED1644"/>
    <w:p w:rsidR="002E3F25" w:rsidRDefault="002E3F25" w:rsidP="002E3F25">
      <w:pPr>
        <w:rPr>
          <w:b/>
          <w:bCs/>
          <w:u w:val="single"/>
        </w:rPr>
      </w:pPr>
    </w:p>
    <w:p w:rsidR="007B22DE" w:rsidRDefault="007B22DE" w:rsidP="002E3F25">
      <w:pPr>
        <w:rPr>
          <w:b/>
          <w:bCs/>
          <w:u w:val="single"/>
        </w:rPr>
      </w:pPr>
    </w:p>
    <w:p w:rsidR="002B7AFB" w:rsidRDefault="002B7AFB" w:rsidP="002E3F25">
      <w:pPr>
        <w:rPr>
          <w:b/>
          <w:bCs/>
          <w:u w:val="single"/>
        </w:rPr>
      </w:pPr>
    </w:p>
    <w:p w:rsidR="002B7AFB" w:rsidRDefault="002B7AFB" w:rsidP="002E3F25">
      <w:pPr>
        <w:rPr>
          <w:b/>
          <w:bCs/>
          <w:u w:val="single"/>
        </w:rPr>
      </w:pPr>
    </w:p>
    <w:p w:rsidR="002B7AFB" w:rsidRPr="00A94D25" w:rsidRDefault="00EE23B7" w:rsidP="00A94D25">
      <w:pPr>
        <w:pStyle w:val="3"/>
      </w:pPr>
      <w:bookmarkStart w:id="7" w:name="_Toc326083792"/>
      <w:r w:rsidRPr="00A94D25">
        <w:t>Test Cases</w:t>
      </w:r>
      <w:bookmarkEnd w:id="7"/>
    </w:p>
    <w:p w:rsidR="002B7AFB" w:rsidRDefault="002B7AFB" w:rsidP="002B7AFB"/>
    <w:p w:rsidR="002B7AFB" w:rsidRDefault="002B7AFB" w:rsidP="002B7AFB"/>
    <w:p w:rsidR="002B7AFB" w:rsidRDefault="00EE23B7" w:rsidP="00A94D25">
      <w:pPr>
        <w:pStyle w:val="3"/>
      </w:pPr>
      <w:bookmarkStart w:id="8" w:name="_Toc326083793"/>
      <w:r>
        <w:t>[TC001] Install mobile application</w:t>
      </w:r>
      <w:bookmarkEnd w:id="8"/>
    </w:p>
    <w:p w:rsidR="002B7AFB" w:rsidRDefault="002B7AFB" w:rsidP="002B7AFB"/>
    <w:p w:rsidR="002B7AFB" w:rsidRDefault="002B7AFB"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5"/>
        <w:gridCol w:w="6745"/>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32578F" w:rsidP="00FA1411">
            <w:pPr>
              <w:jc w:val="both"/>
            </w:pPr>
            <w:r>
              <w:t>[T</w:t>
            </w:r>
            <w:r w:rsidR="002B7AFB">
              <w:t>C001] Install mobile application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The MA is installed on a device </w:t>
            </w:r>
          </w:p>
        </w:tc>
      </w:tr>
      <w:tr w:rsidR="002B7AFB" w:rsidTr="00FA1411">
        <w:trPr>
          <w:trHeight w:val="5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device has GPS capabilities and the minimum RAM and storage requirements (TBD)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1. The user access the app market and downloads the MA</w:t>
            </w:r>
          </w:p>
          <w:p w:rsidR="002B7AFB" w:rsidRDefault="002B7AFB" w:rsidP="00FA1411">
            <w:pPr>
              <w:jc w:val="both"/>
            </w:pPr>
            <w:r>
              <w:t>2. The MA is installed on the device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Input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N/A</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Expected output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app is ready to be used</w:t>
            </w:r>
          </w:p>
        </w:tc>
      </w:tr>
    </w:tbl>
    <w:p w:rsidR="002B7AFB" w:rsidRDefault="002B7AFB" w:rsidP="002B7AFB">
      <w:pPr>
        <w:jc w:val="both"/>
      </w:pPr>
    </w:p>
    <w:p w:rsidR="00FA1411" w:rsidRDefault="00FA1411"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FA1411" w:rsidRDefault="00FA1411" w:rsidP="002B7AFB">
      <w:pPr>
        <w:jc w:val="both"/>
      </w:pPr>
    </w:p>
    <w:p w:rsidR="00FA1411" w:rsidRDefault="00EE23B7" w:rsidP="00A94D25">
      <w:pPr>
        <w:pStyle w:val="3"/>
      </w:pPr>
      <w:bookmarkStart w:id="9" w:name="_Toc326083794"/>
      <w:r>
        <w:lastRenderedPageBreak/>
        <w:t>[TC002] MA User login</w:t>
      </w:r>
      <w:bookmarkEnd w:id="9"/>
    </w:p>
    <w:p w:rsidR="00EE23B7" w:rsidRDefault="00EE23B7"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7344"/>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EE23B7" w:rsidP="00FA1411">
            <w:pPr>
              <w:jc w:val="both"/>
            </w:pPr>
            <w:r>
              <w:t>[T</w:t>
            </w:r>
            <w:r w:rsidR="002B7AFB">
              <w:t>C002] MA User login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logs in to the MA</w:t>
            </w:r>
          </w:p>
        </w:tc>
      </w:tr>
      <w:tr w:rsidR="00EE23B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3B7" w:rsidRDefault="00EE23B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3B7" w:rsidRDefault="00EE23B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has opened an account using the WA</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2B7AFB">
            <w:pPr>
              <w:numPr>
                <w:ilvl w:val="0"/>
                <w:numId w:val="11"/>
              </w:numPr>
              <w:tabs>
                <w:tab w:val="num" w:pos="720"/>
              </w:tabs>
              <w:jc w:val="both"/>
            </w:pPr>
            <w:r>
              <w:t>The user launches the MA</w:t>
            </w:r>
          </w:p>
          <w:p w:rsidR="002B7AFB" w:rsidRDefault="002B7AFB" w:rsidP="002B7AFB">
            <w:pPr>
              <w:numPr>
                <w:ilvl w:val="0"/>
                <w:numId w:val="11"/>
              </w:numPr>
              <w:tabs>
                <w:tab w:val="num" w:pos="720"/>
              </w:tabs>
              <w:jc w:val="both"/>
            </w:pPr>
            <w:r>
              <w:t>The first time the user logs in the MA presents the user with a Settings screen with Login, Password and URL fields. Additionally the application settings fields (Sampling Interval and Recording Interval) will also be shown. Subsequent login attempts will show a simplified version of the Login screen with Login, Password and URL fields only. Additionally the password field will show asterisk characters only.</w:t>
            </w:r>
          </w:p>
          <w:p w:rsidR="002B7AFB" w:rsidRDefault="002B7AFB" w:rsidP="002B7AFB">
            <w:pPr>
              <w:numPr>
                <w:ilvl w:val="0"/>
                <w:numId w:val="11"/>
              </w:numPr>
              <w:tabs>
                <w:tab w:val="num" w:pos="720"/>
              </w:tabs>
              <w:jc w:val="both"/>
            </w:pPr>
            <w:r>
              <w:t xml:space="preserve">The user enters his username and password. Additionally the user enters the URL </w:t>
            </w:r>
            <w:proofErr w:type="spellStart"/>
            <w:r>
              <w:t>ans</w:t>
            </w:r>
            <w:proofErr w:type="spellEnd"/>
            <w:r>
              <w:t xml:space="preserve"> settings fields when required.</w:t>
            </w:r>
          </w:p>
          <w:p w:rsidR="002B7AFB" w:rsidRDefault="002B7AFB" w:rsidP="002B7AFB">
            <w:pPr>
              <w:numPr>
                <w:ilvl w:val="0"/>
                <w:numId w:val="11"/>
              </w:numPr>
              <w:tabs>
                <w:tab w:val="num" w:pos="720"/>
              </w:tabs>
              <w:jc w:val="both"/>
            </w:pPr>
            <w:r>
              <w:t>The user authenticates and access the MA</w:t>
            </w:r>
          </w:p>
          <w:p w:rsidR="002B7AFB" w:rsidRDefault="002B7AFB" w:rsidP="002B7AFB">
            <w:pPr>
              <w:numPr>
                <w:ilvl w:val="0"/>
                <w:numId w:val="11"/>
              </w:numPr>
              <w:tabs>
                <w:tab w:val="num" w:pos="720"/>
              </w:tabs>
              <w:jc w:val="both"/>
            </w:pPr>
            <w:r>
              <w:t>The MA session remains open until the user explicitly logs out. The user logs in once and gains access to the MA without being prompted to log in again.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1. In Step 3 the username the user enters does not exist. In this case the MA shows an error message and information on how to recover the account information using the WA </w:t>
            </w:r>
          </w:p>
          <w:p w:rsidR="002B7AFB" w:rsidRDefault="002B7AFB" w:rsidP="00FA1411">
            <w:pPr>
              <w:jc w:val="both"/>
            </w:pPr>
            <w:r>
              <w:t xml:space="preserve">2. In Step 3 the password for the username doesn’t match the system </w:t>
            </w:r>
            <w:proofErr w:type="spellStart"/>
            <w:r>
              <w:t>records.In</w:t>
            </w:r>
            <w:proofErr w:type="spellEnd"/>
            <w:r>
              <w:t xml:space="preserve"> this case the user is shown a message and gets two more attempts for login in. If the attempts are unsuccessful the account is locked and an email is sent to the user to inform of the lock. </w:t>
            </w:r>
          </w:p>
        </w:tc>
      </w:tr>
      <w:tr w:rsidR="00EE23B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3B7" w:rsidRDefault="00EE23B7" w:rsidP="00FA1411">
            <w:pPr>
              <w:jc w:val="both"/>
            </w:pPr>
            <w:r>
              <w:t xml:space="preserve">Input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3B7" w:rsidRDefault="00EE23B7" w:rsidP="00FA1411">
            <w:pPr>
              <w:jc w:val="both"/>
            </w:pP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EE23B7" w:rsidP="00FA1411">
            <w:pPr>
              <w:jc w:val="both"/>
            </w:pPr>
            <w:r>
              <w:t xml:space="preserve">Expected Output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is authenticated and has access to the MA functions, the MA is an idle state</w:t>
            </w:r>
          </w:p>
        </w:tc>
      </w:tr>
    </w:tbl>
    <w:p w:rsidR="002B7AFB" w:rsidRDefault="002B7AFB"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2B7AFB">
      <w:pPr>
        <w:jc w:val="both"/>
      </w:pPr>
    </w:p>
    <w:p w:rsidR="00EE23B7" w:rsidRDefault="00EE23B7" w:rsidP="00A94D25">
      <w:pPr>
        <w:pStyle w:val="3"/>
      </w:pPr>
      <w:bookmarkStart w:id="10" w:name="_Toc326083795"/>
      <w:r>
        <w:lastRenderedPageBreak/>
        <w:t>[TC003] MA User logout</w:t>
      </w:r>
      <w:bookmarkEnd w:id="10"/>
    </w:p>
    <w:p w:rsidR="00EE23B7" w:rsidRDefault="00EE23B7"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9"/>
        <w:gridCol w:w="6671"/>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EE23B7" w:rsidP="00FA1411">
            <w:pPr>
              <w:jc w:val="both"/>
            </w:pPr>
            <w:r>
              <w:t>[T</w:t>
            </w:r>
            <w:r w:rsidR="002B7AFB">
              <w:t>C003] MA User logout</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logs out of the MA</w:t>
            </w:r>
          </w:p>
        </w:tc>
      </w:tr>
      <w:tr w:rsidR="00EE23B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3B7" w:rsidRDefault="00EE23B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3B7" w:rsidRDefault="00EE23B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is currently logged in to the MA</w:t>
            </w:r>
          </w:p>
        </w:tc>
      </w:tr>
      <w:tr w:rsidR="002B7AFB" w:rsidTr="00FA1411">
        <w:trPr>
          <w:trHeight w:val="79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2B7AFB">
            <w:pPr>
              <w:numPr>
                <w:ilvl w:val="0"/>
                <w:numId w:val="12"/>
              </w:numPr>
              <w:tabs>
                <w:tab w:val="num" w:pos="720"/>
              </w:tabs>
              <w:jc w:val="both"/>
            </w:pPr>
            <w:r>
              <w:t>The taps the logout button</w:t>
            </w:r>
          </w:p>
          <w:p w:rsidR="002B7AFB" w:rsidRDefault="002B7AFB" w:rsidP="002B7AFB">
            <w:pPr>
              <w:numPr>
                <w:ilvl w:val="0"/>
                <w:numId w:val="12"/>
              </w:numPr>
              <w:tabs>
                <w:tab w:val="num" w:pos="720"/>
              </w:tabs>
              <w:jc w:val="both"/>
            </w:pPr>
            <w:r>
              <w:t>The MA closes the user session and returns to the login screen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1. In Step 1 the MA is currently either on a transmitting or paused state. In this case:</w:t>
            </w:r>
          </w:p>
          <w:p w:rsidR="002B7AFB" w:rsidRDefault="002B7AFB" w:rsidP="002B7AFB">
            <w:pPr>
              <w:numPr>
                <w:ilvl w:val="0"/>
                <w:numId w:val="13"/>
              </w:numPr>
              <w:tabs>
                <w:tab w:val="num" w:pos="720"/>
              </w:tabs>
              <w:jc w:val="both"/>
            </w:pPr>
            <w:r>
              <w:t>The MA sends a message to the WA that it is about to terminate its session</w:t>
            </w:r>
          </w:p>
          <w:p w:rsidR="002B7AFB" w:rsidRDefault="002B7AFB" w:rsidP="002B7AFB">
            <w:pPr>
              <w:numPr>
                <w:ilvl w:val="0"/>
                <w:numId w:val="13"/>
              </w:numPr>
              <w:tabs>
                <w:tab w:val="num" w:pos="720"/>
              </w:tabs>
              <w:jc w:val="both"/>
            </w:pPr>
            <w:r>
              <w:t>The MA closes the user session and returns to the login screen</w:t>
            </w:r>
          </w:p>
        </w:tc>
      </w:tr>
      <w:tr w:rsidR="00EE23B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3B7" w:rsidRDefault="00EE23B7" w:rsidP="00FA1411">
            <w:pPr>
              <w:jc w:val="both"/>
            </w:pPr>
            <w:r>
              <w:t xml:space="preserve">Input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E23B7" w:rsidRDefault="00EE23B7" w:rsidP="00FA1411">
            <w:pPr>
              <w:jc w:val="both"/>
            </w:pP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EE23B7" w:rsidP="00FA1411">
            <w:pPr>
              <w:jc w:val="both"/>
            </w:pPr>
            <w:r>
              <w:t xml:space="preserve">Expected Output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session is terminated and the MA returns to the login screen</w:t>
            </w:r>
          </w:p>
        </w:tc>
      </w:tr>
    </w:tbl>
    <w:p w:rsidR="002B7AFB" w:rsidRDefault="002B7AFB" w:rsidP="002B7AFB">
      <w:pPr>
        <w:jc w:val="both"/>
      </w:pPr>
    </w:p>
    <w:p w:rsidR="00EE23B7" w:rsidRDefault="00EE23B7" w:rsidP="002B7AFB">
      <w:pPr>
        <w:jc w:val="both"/>
      </w:pPr>
    </w:p>
    <w:p w:rsidR="00EE23B7" w:rsidRDefault="00EE23B7" w:rsidP="00A94D25">
      <w:pPr>
        <w:pStyle w:val="3"/>
      </w:pPr>
      <w:bookmarkStart w:id="11" w:name="_Toc326083796"/>
      <w:r>
        <w:t>[TC004] Mobile Application Settings</w:t>
      </w:r>
      <w:bookmarkEnd w:id="11"/>
    </w:p>
    <w:p w:rsidR="00EE23B7" w:rsidRDefault="00EE23B7"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2"/>
        <w:gridCol w:w="7168"/>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EE23B7" w:rsidP="00FA1411">
            <w:pPr>
              <w:jc w:val="both"/>
            </w:pPr>
            <w:r>
              <w:t>[T</w:t>
            </w:r>
            <w:r w:rsidR="002B7AFB">
              <w:t>C004] Mobile Application Settings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accesses the MA settings for viewing or modification</w:t>
            </w:r>
          </w:p>
        </w:tc>
      </w:tr>
      <w:tr w:rsidR="0044639E"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4639E" w:rsidRDefault="0044639E"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4639E" w:rsidRDefault="0044639E"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is logged in to the MA</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2B7AFB">
            <w:pPr>
              <w:numPr>
                <w:ilvl w:val="0"/>
                <w:numId w:val="8"/>
              </w:numPr>
              <w:tabs>
                <w:tab w:val="num" w:pos="720"/>
              </w:tabs>
              <w:jc w:val="both"/>
            </w:pPr>
            <w:r>
              <w:t>The user taps the Settings icon and app Settings screen is shown.</w:t>
            </w:r>
          </w:p>
          <w:p w:rsidR="002B7AFB" w:rsidRDefault="002B7AFB" w:rsidP="002B7AFB">
            <w:pPr>
              <w:numPr>
                <w:ilvl w:val="0"/>
                <w:numId w:val="8"/>
              </w:numPr>
              <w:tabs>
                <w:tab w:val="num" w:pos="720"/>
              </w:tabs>
              <w:jc w:val="both"/>
            </w:pPr>
            <w:r>
              <w:t>The user modifies the following values:</w:t>
            </w:r>
          </w:p>
          <w:p w:rsidR="002B7AFB" w:rsidRDefault="002B7AFB" w:rsidP="002B7AFB">
            <w:pPr>
              <w:numPr>
                <w:ilvl w:val="0"/>
                <w:numId w:val="9"/>
              </w:numPr>
              <w:tabs>
                <w:tab w:val="num" w:pos="720"/>
              </w:tabs>
              <w:jc w:val="both"/>
            </w:pPr>
            <w:r>
              <w:t xml:space="preserve">Location sampling interval: Defined by an integer value and unit {seconds}. 1 </w:t>
            </w:r>
            <w:proofErr w:type="gramStart"/>
            <w:r>
              <w:t>&lt;  t</w:t>
            </w:r>
            <w:proofErr w:type="gramEnd"/>
            <w:r>
              <w:t xml:space="preserve"> &lt; 3600.</w:t>
            </w:r>
          </w:p>
          <w:p w:rsidR="002B7AFB" w:rsidRDefault="002B7AFB" w:rsidP="002B7AFB">
            <w:pPr>
              <w:numPr>
                <w:ilvl w:val="0"/>
                <w:numId w:val="9"/>
              </w:numPr>
              <w:tabs>
                <w:tab w:val="num" w:pos="720"/>
              </w:tabs>
              <w:jc w:val="both"/>
            </w:pPr>
            <w:r>
              <w:t>Location recording interval: Defined by a type {distance, time}, integer value and unit {{m}</w:t>
            </w:r>
            <w:proofErr w:type="gramStart"/>
            <w:r>
              <w:t>,{</w:t>
            </w:r>
            <w:proofErr w:type="gramEnd"/>
            <w:r>
              <w:t xml:space="preserve">seconds}}. 1&lt; d &lt; 100. 1 &lt; t &lt; </w:t>
            </w:r>
            <w:r>
              <w:lastRenderedPageBreak/>
              <w:t>3600.</w:t>
            </w:r>
          </w:p>
          <w:p w:rsidR="002B7AFB" w:rsidRDefault="002B7AFB" w:rsidP="002B7AFB">
            <w:pPr>
              <w:numPr>
                <w:ilvl w:val="0"/>
                <w:numId w:val="9"/>
              </w:numPr>
              <w:tabs>
                <w:tab w:val="num" w:pos="720"/>
              </w:tabs>
              <w:jc w:val="both"/>
            </w:pPr>
            <w:r>
              <w:t>Web server to report the location points to {URL}.</w:t>
            </w:r>
          </w:p>
          <w:p w:rsidR="002B7AFB" w:rsidRDefault="002B7AFB" w:rsidP="002B7AFB">
            <w:pPr>
              <w:numPr>
                <w:ilvl w:val="0"/>
                <w:numId w:val="8"/>
              </w:numPr>
              <w:tabs>
                <w:tab w:val="num" w:pos="720"/>
              </w:tabs>
              <w:jc w:val="both"/>
            </w:pPr>
            <w:r>
              <w:t>After a change is made the Save and Cancel buttons are enabled</w:t>
            </w:r>
          </w:p>
          <w:p w:rsidR="002B7AFB" w:rsidRDefault="002B7AFB" w:rsidP="002B7AFB">
            <w:pPr>
              <w:numPr>
                <w:ilvl w:val="0"/>
                <w:numId w:val="8"/>
              </w:numPr>
              <w:tabs>
                <w:tab w:val="num" w:pos="720"/>
              </w:tabs>
              <w:jc w:val="both"/>
            </w:pPr>
            <w:r>
              <w:t>The user clicks the Save or Cancel buttons and the Settings screen grays out both buttons.</w:t>
            </w:r>
          </w:p>
          <w:p w:rsidR="002B7AFB" w:rsidRDefault="002B7AFB" w:rsidP="002B7AFB">
            <w:pPr>
              <w:numPr>
                <w:ilvl w:val="0"/>
                <w:numId w:val="8"/>
              </w:numPr>
              <w:tabs>
                <w:tab w:val="num" w:pos="720"/>
              </w:tabs>
              <w:jc w:val="both"/>
            </w:pPr>
            <w:r>
              <w:t>The user clicks the Close button and goes back to the Main Screen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lastRenderedPageBreak/>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1. In Step 2 the user does not make any changes to the settings and interacts with the Close button only. In this case the system does not enable the Save and Cancel buttons.</w:t>
            </w:r>
          </w:p>
        </w:tc>
      </w:tr>
      <w:tr w:rsidR="0044639E"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4639E" w:rsidRDefault="0044639E" w:rsidP="00FA1411">
            <w:pPr>
              <w:jc w:val="both"/>
            </w:pPr>
            <w:r>
              <w:t>Input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4639E" w:rsidRDefault="0044639E" w:rsidP="00FA1411">
            <w:pPr>
              <w:jc w:val="both"/>
            </w:pP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44639E" w:rsidP="00FA1411">
            <w:pPr>
              <w:jc w:val="both"/>
            </w:pPr>
            <w:r>
              <w:t xml:space="preserve">Expected Output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application settings are changed (settings)</w:t>
            </w:r>
          </w:p>
        </w:tc>
      </w:tr>
    </w:tbl>
    <w:p w:rsidR="002B7AFB" w:rsidRDefault="002B7AFB" w:rsidP="002B7AFB">
      <w:pPr>
        <w:jc w:val="both"/>
      </w:pPr>
    </w:p>
    <w:p w:rsidR="0044639E" w:rsidRDefault="0044639E" w:rsidP="00A94D25">
      <w:pPr>
        <w:pStyle w:val="3"/>
      </w:pPr>
      <w:bookmarkStart w:id="12" w:name="_Toc326083797"/>
      <w:r>
        <w:t>[TC005] Start Transmitting</w:t>
      </w:r>
      <w:bookmarkEnd w:id="12"/>
    </w:p>
    <w:p w:rsidR="0044639E" w:rsidRDefault="0044639E"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5"/>
        <w:gridCol w:w="7005"/>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44639E" w:rsidP="00FA1411">
            <w:pPr>
              <w:jc w:val="both"/>
            </w:pPr>
            <w:r>
              <w:t>[T</w:t>
            </w:r>
            <w:r w:rsidR="002B7AFB">
              <w:t>C005] Start Transmitting</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The user turns the MA transmitting function on </w:t>
            </w:r>
          </w:p>
        </w:tc>
      </w:tr>
      <w:tr w:rsidR="0044639E"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4639E" w:rsidRDefault="0044639E"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4639E" w:rsidRDefault="0044639E"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is logged in to the MA</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14"/>
              </w:numPr>
              <w:tabs>
                <w:tab w:val="num" w:pos="720"/>
              </w:tabs>
              <w:jc w:val="both"/>
            </w:pPr>
            <w:r>
              <w:t>The user taps the Start button</w:t>
            </w:r>
          </w:p>
          <w:p w:rsidR="002B7AFB" w:rsidRDefault="002B7AFB" w:rsidP="00FA1411">
            <w:pPr>
              <w:numPr>
                <w:ilvl w:val="0"/>
                <w:numId w:val="14"/>
              </w:numPr>
              <w:tabs>
                <w:tab w:val="num" w:pos="720"/>
              </w:tabs>
              <w:jc w:val="both"/>
            </w:pPr>
            <w:r>
              <w:t>The MA verifies the GPS is enabled on the device, if it is disabled it asks the user for his authorization for enabling it</w:t>
            </w:r>
          </w:p>
          <w:p w:rsidR="002B7AFB" w:rsidRDefault="002B7AFB" w:rsidP="00FA1411">
            <w:pPr>
              <w:numPr>
                <w:ilvl w:val="0"/>
                <w:numId w:val="14"/>
              </w:numPr>
              <w:tabs>
                <w:tab w:val="num" w:pos="720"/>
              </w:tabs>
              <w:jc w:val="both"/>
            </w:pPr>
            <w:r>
              <w:t>The MA starts transmitting location points to the web server</w:t>
            </w:r>
          </w:p>
          <w:p w:rsidR="002B7AFB" w:rsidRDefault="002B7AFB" w:rsidP="00FA1411">
            <w:pPr>
              <w:numPr>
                <w:ilvl w:val="0"/>
                <w:numId w:val="14"/>
              </w:numPr>
              <w:tabs>
                <w:tab w:val="num" w:pos="720"/>
              </w:tabs>
              <w:jc w:val="both"/>
            </w:pPr>
            <w:r>
              <w:t>The MA receives acknowledgement that the web server is receiving information</w:t>
            </w:r>
          </w:p>
          <w:p w:rsidR="002B7AFB" w:rsidRDefault="002B7AFB" w:rsidP="00FA1411">
            <w:pPr>
              <w:numPr>
                <w:ilvl w:val="0"/>
                <w:numId w:val="14"/>
              </w:numPr>
              <w:tabs>
                <w:tab w:val="num" w:pos="720"/>
              </w:tabs>
              <w:jc w:val="both"/>
            </w:pPr>
            <w:r>
              <w:t>The MA shows a UI indicator that it is currently transmitting</w:t>
            </w:r>
          </w:p>
          <w:p w:rsidR="002B7AFB" w:rsidRDefault="002B7AFB" w:rsidP="00FA1411">
            <w:pPr>
              <w:numPr>
                <w:ilvl w:val="0"/>
                <w:numId w:val="14"/>
              </w:numPr>
              <w:tabs>
                <w:tab w:val="num" w:pos="720"/>
              </w:tabs>
              <w:jc w:val="both"/>
            </w:pPr>
            <w:r>
              <w:t>The Start button changes its text from ‘Start’ to ‘Pause’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1. In Step 2 the user decides not to </w:t>
            </w:r>
            <w:proofErr w:type="gramStart"/>
            <w:r>
              <w:t>authorize  enabling</w:t>
            </w:r>
            <w:proofErr w:type="gramEnd"/>
            <w:r>
              <w:t xml:space="preserve"> the GPS. In this case the application goes back </w:t>
            </w:r>
            <w:proofErr w:type="spellStart"/>
            <w:r>
              <w:t>tot he</w:t>
            </w:r>
            <w:proofErr w:type="spellEnd"/>
            <w:r>
              <w:t xml:space="preserve"> main screen. </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MA starts transmitting location points and it is set to a transmitting state</w:t>
            </w:r>
          </w:p>
        </w:tc>
      </w:tr>
    </w:tbl>
    <w:p w:rsidR="002B7AFB" w:rsidRDefault="002B7AFB" w:rsidP="002B7AFB">
      <w:pPr>
        <w:jc w:val="both"/>
      </w:pPr>
    </w:p>
    <w:p w:rsidR="0044639E" w:rsidRDefault="0044639E" w:rsidP="002B7AFB">
      <w:pPr>
        <w:jc w:val="both"/>
      </w:pPr>
    </w:p>
    <w:p w:rsidR="0044639E" w:rsidRDefault="0044639E" w:rsidP="002B7AFB">
      <w:pPr>
        <w:jc w:val="both"/>
      </w:pPr>
    </w:p>
    <w:p w:rsidR="0044639E" w:rsidRDefault="0044639E" w:rsidP="00A94D25">
      <w:pPr>
        <w:pStyle w:val="3"/>
      </w:pPr>
      <w:bookmarkStart w:id="13" w:name="_Toc326083798"/>
      <w:r>
        <w:lastRenderedPageBreak/>
        <w:t>[TC006] Start Transmitting</w:t>
      </w:r>
      <w:bookmarkEnd w:id="13"/>
    </w:p>
    <w:p w:rsidR="0044639E" w:rsidRDefault="0044639E" w:rsidP="002B7AFB">
      <w:pPr>
        <w:jc w:val="both"/>
      </w:pPr>
    </w:p>
    <w:p w:rsidR="0044639E" w:rsidRDefault="0044639E"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6560"/>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44639E" w:rsidP="00FA1411">
            <w:pPr>
              <w:jc w:val="both"/>
            </w:pPr>
            <w:r>
              <w:t>[T</w:t>
            </w:r>
            <w:r w:rsidR="002B7AFB">
              <w:t>C006] Pause Transmitting</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pauses the transmission of location points</w:t>
            </w:r>
          </w:p>
        </w:tc>
      </w:tr>
      <w:tr w:rsidR="00227EDE"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27EDE" w:rsidRDefault="00227EDE"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27EDE" w:rsidRDefault="00227EDE"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MA was transmitting to the WA</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15"/>
              </w:numPr>
              <w:tabs>
                <w:tab w:val="num" w:pos="720"/>
              </w:tabs>
              <w:jc w:val="both"/>
            </w:pPr>
            <w:r>
              <w:t>The user taps the ‘Pause’ button.</w:t>
            </w:r>
          </w:p>
          <w:p w:rsidR="002B7AFB" w:rsidRDefault="002B7AFB" w:rsidP="00FA1411">
            <w:pPr>
              <w:numPr>
                <w:ilvl w:val="0"/>
                <w:numId w:val="15"/>
              </w:numPr>
              <w:tabs>
                <w:tab w:val="num" w:pos="720"/>
              </w:tabs>
              <w:jc w:val="both"/>
            </w:pPr>
            <w:r>
              <w:t>The MA pauses transmitting location</w:t>
            </w:r>
          </w:p>
          <w:p w:rsidR="002B7AFB" w:rsidRDefault="002B7AFB" w:rsidP="00FA1411">
            <w:pPr>
              <w:numPr>
                <w:ilvl w:val="0"/>
                <w:numId w:val="15"/>
              </w:numPr>
              <w:tabs>
                <w:tab w:val="num" w:pos="720"/>
              </w:tabs>
              <w:jc w:val="both"/>
            </w:pPr>
            <w:r>
              <w:t>The ‘Pause’ button changes its text to ‘Resume’</w:t>
            </w:r>
          </w:p>
          <w:p w:rsidR="002B7AFB" w:rsidRDefault="002B7AFB" w:rsidP="00FA1411">
            <w:pPr>
              <w:numPr>
                <w:ilvl w:val="0"/>
                <w:numId w:val="15"/>
              </w:numPr>
              <w:tabs>
                <w:tab w:val="num" w:pos="720"/>
              </w:tabs>
              <w:jc w:val="both"/>
            </w:pPr>
            <w:r>
              <w:t>The MA shows a UI indicator that it is currently on an paused state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None</w:t>
            </w:r>
          </w:p>
        </w:tc>
      </w:tr>
      <w:tr w:rsidR="00227EDE"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27EDE" w:rsidRDefault="00227EDE" w:rsidP="00FA1411">
            <w:pPr>
              <w:jc w:val="both"/>
            </w:pPr>
            <w:r>
              <w:t>Input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27EDE" w:rsidRDefault="00227EDE" w:rsidP="00FA1411">
            <w:pPr>
              <w:jc w:val="both"/>
            </w:pP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1431D9" w:rsidP="00FA1411">
            <w:pPr>
              <w:jc w:val="both"/>
            </w:pPr>
            <w:r>
              <w:t xml:space="preserve">Expected Output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MA is in a paused state</w:t>
            </w:r>
          </w:p>
        </w:tc>
      </w:tr>
    </w:tbl>
    <w:p w:rsidR="002B7AFB" w:rsidRDefault="002B7AFB" w:rsidP="002B7AFB">
      <w:pPr>
        <w:jc w:val="both"/>
      </w:pPr>
    </w:p>
    <w:p w:rsidR="00227EDE" w:rsidRDefault="00227EDE" w:rsidP="002B7AFB">
      <w:pPr>
        <w:jc w:val="both"/>
      </w:pPr>
    </w:p>
    <w:p w:rsidR="00227EDE" w:rsidRDefault="00227EDE" w:rsidP="002B7AFB">
      <w:pPr>
        <w:jc w:val="both"/>
      </w:pPr>
    </w:p>
    <w:p w:rsidR="00227EDE" w:rsidRDefault="00247497" w:rsidP="00A94D25">
      <w:pPr>
        <w:pStyle w:val="3"/>
      </w:pPr>
      <w:bookmarkStart w:id="14" w:name="_Toc326083799"/>
      <w:r>
        <w:t>[TC007] Resume Transmitting</w:t>
      </w:r>
      <w:bookmarkEnd w:id="14"/>
    </w:p>
    <w:p w:rsidR="00227EDE" w:rsidRDefault="00227EDE" w:rsidP="002B7AFB">
      <w:pPr>
        <w:jc w:val="both"/>
      </w:pPr>
    </w:p>
    <w:p w:rsidR="00227EDE" w:rsidRDefault="00227EDE"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3"/>
        <w:gridCol w:w="6627"/>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47497" w:rsidP="00FA1411">
            <w:pPr>
              <w:jc w:val="both"/>
            </w:pPr>
            <w:r>
              <w:t>[T</w:t>
            </w:r>
            <w:r w:rsidR="002B7AFB">
              <w:t>C007] Resume Transmitting</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resumes the transmission of location points</w:t>
            </w:r>
          </w:p>
        </w:tc>
      </w:tr>
      <w:tr w:rsidR="0024749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7497" w:rsidRDefault="0024749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7497" w:rsidRDefault="0024749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MA is in a paused state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16"/>
              </w:numPr>
              <w:tabs>
                <w:tab w:val="num" w:pos="720"/>
              </w:tabs>
              <w:jc w:val="both"/>
            </w:pPr>
            <w:r>
              <w:t>The user taps the ‘Resume’ button</w:t>
            </w:r>
          </w:p>
          <w:p w:rsidR="002B7AFB" w:rsidRDefault="002B7AFB" w:rsidP="00FA1411">
            <w:pPr>
              <w:numPr>
                <w:ilvl w:val="0"/>
                <w:numId w:val="16"/>
              </w:numPr>
              <w:tabs>
                <w:tab w:val="num" w:pos="720"/>
              </w:tabs>
              <w:jc w:val="both"/>
            </w:pPr>
            <w:r>
              <w:t>The MA resumes transmitting</w:t>
            </w:r>
          </w:p>
          <w:p w:rsidR="002B7AFB" w:rsidRDefault="002B7AFB" w:rsidP="00FA1411">
            <w:pPr>
              <w:numPr>
                <w:ilvl w:val="0"/>
                <w:numId w:val="16"/>
              </w:numPr>
              <w:tabs>
                <w:tab w:val="num" w:pos="720"/>
              </w:tabs>
              <w:jc w:val="both"/>
            </w:pPr>
            <w:r>
              <w:t>The ‘Resume’ button changes its text to ‘Pause’</w:t>
            </w:r>
          </w:p>
          <w:p w:rsidR="002B7AFB" w:rsidRDefault="002B7AFB" w:rsidP="00FA1411">
            <w:pPr>
              <w:numPr>
                <w:ilvl w:val="0"/>
                <w:numId w:val="16"/>
              </w:numPr>
              <w:tabs>
                <w:tab w:val="num" w:pos="720"/>
              </w:tabs>
              <w:jc w:val="both"/>
            </w:pPr>
            <w:r>
              <w:t>The MA shows a UI indicator that it is currently on an transmitting state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NA</w:t>
            </w:r>
          </w:p>
        </w:tc>
      </w:tr>
      <w:tr w:rsidR="0024749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7497" w:rsidRDefault="00247497" w:rsidP="00FA1411">
            <w:pPr>
              <w:jc w:val="both"/>
            </w:pPr>
            <w:r>
              <w:lastRenderedPageBreak/>
              <w:t xml:space="preserve">Input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7497" w:rsidRDefault="00247497" w:rsidP="00FA1411">
            <w:pPr>
              <w:jc w:val="both"/>
            </w:pP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MA resumes transmitting location points and it is in a transmitting state</w:t>
            </w:r>
          </w:p>
        </w:tc>
      </w:tr>
    </w:tbl>
    <w:p w:rsidR="002B7AFB" w:rsidRDefault="002B7AFB" w:rsidP="002B7AFB">
      <w:pPr>
        <w:jc w:val="both"/>
      </w:pPr>
    </w:p>
    <w:p w:rsidR="00247497" w:rsidRDefault="00247497" w:rsidP="002B7AFB">
      <w:pPr>
        <w:jc w:val="both"/>
      </w:pPr>
    </w:p>
    <w:p w:rsidR="00247497" w:rsidRDefault="00247497" w:rsidP="002B7AFB">
      <w:pPr>
        <w:jc w:val="both"/>
      </w:pPr>
    </w:p>
    <w:p w:rsidR="00247497" w:rsidRDefault="00247497" w:rsidP="00A94D25">
      <w:pPr>
        <w:pStyle w:val="3"/>
      </w:pPr>
      <w:bookmarkStart w:id="15" w:name="_Toc326083800"/>
      <w:r>
        <w:t>[UC008] Stop Transmitting</w:t>
      </w:r>
      <w:bookmarkEnd w:id="15"/>
    </w:p>
    <w:p w:rsidR="00247497" w:rsidRDefault="00247497"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9"/>
        <w:gridCol w:w="6651"/>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[UC008] Stop Transmitting</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turns the transmitting function off</w:t>
            </w:r>
          </w:p>
        </w:tc>
      </w:tr>
      <w:tr w:rsidR="0024749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7497" w:rsidRDefault="0024749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7497" w:rsidRDefault="0024749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mobile application is initially transmitting information to the web application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17"/>
              </w:numPr>
              <w:tabs>
                <w:tab w:val="num" w:pos="720"/>
              </w:tabs>
              <w:jc w:val="both"/>
            </w:pPr>
            <w:r>
              <w:t>The user taps the Stop icon.</w:t>
            </w:r>
          </w:p>
          <w:p w:rsidR="002B7AFB" w:rsidRDefault="002B7AFB" w:rsidP="00FA1411">
            <w:pPr>
              <w:numPr>
                <w:ilvl w:val="0"/>
                <w:numId w:val="17"/>
              </w:numPr>
              <w:tabs>
                <w:tab w:val="num" w:pos="720"/>
              </w:tabs>
              <w:jc w:val="both"/>
            </w:pPr>
            <w:r>
              <w:t>The MA sends a message to the WA that it is about to stop transmitting</w:t>
            </w:r>
          </w:p>
          <w:p w:rsidR="002B7AFB" w:rsidRDefault="002B7AFB" w:rsidP="00FA1411">
            <w:pPr>
              <w:numPr>
                <w:ilvl w:val="0"/>
                <w:numId w:val="17"/>
              </w:numPr>
              <w:tabs>
                <w:tab w:val="num" w:pos="720"/>
              </w:tabs>
              <w:jc w:val="both"/>
            </w:pPr>
            <w:r>
              <w:t>The MA stops transmitting</w:t>
            </w:r>
          </w:p>
          <w:p w:rsidR="002B7AFB" w:rsidRDefault="002B7AFB" w:rsidP="00FA1411">
            <w:pPr>
              <w:numPr>
                <w:ilvl w:val="0"/>
                <w:numId w:val="17"/>
              </w:numPr>
              <w:tabs>
                <w:tab w:val="num" w:pos="720"/>
              </w:tabs>
              <w:jc w:val="both"/>
            </w:pPr>
            <w:r>
              <w:t>The application shows a UI indicator that it is currently on an idle state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None </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application gets set to an idle state</w:t>
            </w:r>
          </w:p>
        </w:tc>
      </w:tr>
    </w:tbl>
    <w:p w:rsidR="002B7AFB" w:rsidRDefault="002B7AFB" w:rsidP="002B7AFB">
      <w:pPr>
        <w:jc w:val="both"/>
      </w:pPr>
    </w:p>
    <w:p w:rsidR="00247497" w:rsidRDefault="00247497" w:rsidP="002B7AFB">
      <w:pPr>
        <w:jc w:val="both"/>
      </w:pPr>
    </w:p>
    <w:p w:rsidR="00247497" w:rsidRDefault="00247497" w:rsidP="002B7AFB">
      <w:pPr>
        <w:jc w:val="both"/>
      </w:pPr>
    </w:p>
    <w:p w:rsidR="00247497" w:rsidRDefault="005F4F07" w:rsidP="00A94D25">
      <w:pPr>
        <w:pStyle w:val="3"/>
      </w:pPr>
      <w:bookmarkStart w:id="16" w:name="_Toc326083801"/>
      <w:r>
        <w:t>[T</w:t>
      </w:r>
      <w:r w:rsidR="00247497">
        <w:t>C009] WA User Login</w:t>
      </w:r>
      <w:bookmarkEnd w:id="16"/>
    </w:p>
    <w:p w:rsidR="00247497" w:rsidRDefault="00247497"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0"/>
        <w:gridCol w:w="7300"/>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5F4F07" w:rsidP="00FA1411">
            <w:pPr>
              <w:jc w:val="both"/>
            </w:pPr>
            <w:r>
              <w:t>[T</w:t>
            </w:r>
            <w:r w:rsidR="002B7AFB">
              <w:t>C009] WA User Login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logs in to the WA</w:t>
            </w:r>
          </w:p>
        </w:tc>
      </w:tr>
      <w:tr w:rsidR="0024749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7497" w:rsidRDefault="0024749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47497" w:rsidRDefault="0024749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spacing w:line="276" w:lineRule="auto"/>
              <w:jc w:val="both"/>
            </w:pPr>
            <w:r>
              <w:t>The user has opened an account using the WA</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lastRenderedPageBreak/>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18"/>
              </w:numPr>
              <w:tabs>
                <w:tab w:val="num" w:pos="720"/>
              </w:tabs>
              <w:spacing w:line="276" w:lineRule="auto"/>
              <w:jc w:val="both"/>
            </w:pPr>
            <w:r>
              <w:t>The user browses to the WA URL</w:t>
            </w:r>
          </w:p>
          <w:p w:rsidR="002B7AFB" w:rsidRDefault="002B7AFB" w:rsidP="00FA1411">
            <w:pPr>
              <w:numPr>
                <w:ilvl w:val="0"/>
                <w:numId w:val="18"/>
              </w:numPr>
              <w:tabs>
                <w:tab w:val="num" w:pos="720"/>
              </w:tabs>
              <w:spacing w:line="276" w:lineRule="auto"/>
              <w:jc w:val="both"/>
            </w:pPr>
            <w:r>
              <w:t>The WA presents the user with a login screen with a login and a password fields. The password field will show asterisk characters only.</w:t>
            </w:r>
          </w:p>
          <w:p w:rsidR="002B7AFB" w:rsidRDefault="002B7AFB" w:rsidP="00FA1411">
            <w:pPr>
              <w:numPr>
                <w:ilvl w:val="0"/>
                <w:numId w:val="18"/>
              </w:numPr>
              <w:tabs>
                <w:tab w:val="num" w:pos="720"/>
              </w:tabs>
              <w:spacing w:line="276" w:lineRule="auto"/>
              <w:jc w:val="both"/>
            </w:pPr>
            <w:r>
              <w:t>The user enters his username and password</w:t>
            </w:r>
          </w:p>
          <w:p w:rsidR="002B7AFB" w:rsidRDefault="002B7AFB" w:rsidP="00FA1411">
            <w:pPr>
              <w:numPr>
                <w:ilvl w:val="0"/>
                <w:numId w:val="18"/>
              </w:numPr>
              <w:tabs>
                <w:tab w:val="num" w:pos="720"/>
              </w:tabs>
              <w:spacing w:line="276" w:lineRule="auto"/>
              <w:jc w:val="both"/>
            </w:pPr>
            <w:r>
              <w:t>The user authenticates and access the WA</w:t>
            </w:r>
          </w:p>
          <w:p w:rsidR="002B7AFB" w:rsidRDefault="002B7AFB" w:rsidP="00FA1411">
            <w:pPr>
              <w:numPr>
                <w:ilvl w:val="0"/>
                <w:numId w:val="18"/>
              </w:numPr>
              <w:tabs>
                <w:tab w:val="num" w:pos="720"/>
              </w:tabs>
              <w:spacing w:line="276" w:lineRule="auto"/>
              <w:jc w:val="both"/>
            </w:pPr>
            <w:r>
              <w:t>The WA navigates to a ‘Home’ screen that shows a list of the user routes previously saved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spacing w:line="276" w:lineRule="auto"/>
              <w:jc w:val="both"/>
            </w:pPr>
            <w:r>
              <w:t xml:space="preserve">1. In Step 3 the password for the username doesn’t match the system </w:t>
            </w:r>
            <w:proofErr w:type="spellStart"/>
            <w:r>
              <w:t>records.In</w:t>
            </w:r>
            <w:proofErr w:type="spellEnd"/>
            <w:r>
              <w:t xml:space="preserve"> this case the user is shown a message and gets 4 more attempts for login in. If the attempts are unsuccessful the account is locked and an email is sent to the user to inform of the account locking</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spacing w:line="276" w:lineRule="auto"/>
              <w:jc w:val="both"/>
            </w:pPr>
            <w:r>
              <w:t>The user is authenticated and has access to the WA functions</w:t>
            </w:r>
          </w:p>
        </w:tc>
      </w:tr>
    </w:tbl>
    <w:p w:rsidR="002B7AFB" w:rsidRDefault="002B7AFB" w:rsidP="002B7AFB">
      <w:pPr>
        <w:jc w:val="both"/>
      </w:pPr>
    </w:p>
    <w:p w:rsidR="00247497" w:rsidRDefault="00247497" w:rsidP="002B7AFB">
      <w:pPr>
        <w:jc w:val="both"/>
      </w:pPr>
    </w:p>
    <w:p w:rsidR="00247497" w:rsidRDefault="00A94D25" w:rsidP="00A94D25">
      <w:pPr>
        <w:pStyle w:val="3"/>
      </w:pPr>
      <w:bookmarkStart w:id="17" w:name="_Toc326083802"/>
      <w:r>
        <w:t>[T</w:t>
      </w:r>
      <w:r w:rsidR="00247497">
        <w:t>C010] WA User Logout</w:t>
      </w:r>
      <w:bookmarkEnd w:id="17"/>
    </w:p>
    <w:p w:rsidR="00247497" w:rsidRDefault="00247497"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5"/>
        <w:gridCol w:w="6485"/>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5F4F07" w:rsidP="00FA1411">
            <w:pPr>
              <w:jc w:val="both"/>
            </w:pPr>
            <w:r>
              <w:t>[T</w:t>
            </w:r>
            <w:r w:rsidR="002B7AFB">
              <w:t>C010] WA User Logout</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logs out of the WA</w:t>
            </w:r>
          </w:p>
        </w:tc>
      </w:tr>
      <w:tr w:rsidR="005F4F0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spacing w:line="276" w:lineRule="auto"/>
              <w:jc w:val="both"/>
            </w:pPr>
            <w:r>
              <w:t>The user is currently logged in to the WA</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19"/>
              </w:numPr>
              <w:tabs>
                <w:tab w:val="num" w:pos="720"/>
              </w:tabs>
              <w:jc w:val="both"/>
            </w:pPr>
            <w:r>
              <w:t>The user clicks the log out function</w:t>
            </w:r>
          </w:p>
          <w:p w:rsidR="002B7AFB" w:rsidRDefault="002B7AFB" w:rsidP="00FA1411">
            <w:pPr>
              <w:numPr>
                <w:ilvl w:val="0"/>
                <w:numId w:val="19"/>
              </w:numPr>
              <w:tabs>
                <w:tab w:val="num" w:pos="720"/>
              </w:tabs>
              <w:jc w:val="both"/>
            </w:pPr>
            <w:r>
              <w:t>The WA closes the user session and returns to the login screen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spacing w:line="276" w:lineRule="auto"/>
              <w:jc w:val="both"/>
            </w:pPr>
            <w:r>
              <w:t>None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spacing w:line="276" w:lineRule="auto"/>
              <w:jc w:val="both"/>
            </w:pPr>
            <w:r>
              <w:t>The session is terminated and the WA returns to the login screen</w:t>
            </w:r>
          </w:p>
        </w:tc>
      </w:tr>
    </w:tbl>
    <w:p w:rsidR="002B7AFB" w:rsidRDefault="002B7AFB" w:rsidP="002B7AFB">
      <w:pPr>
        <w:jc w:val="both"/>
      </w:pPr>
    </w:p>
    <w:p w:rsidR="005F4F07" w:rsidRDefault="005F4F07" w:rsidP="00A94D25">
      <w:pPr>
        <w:pStyle w:val="3"/>
      </w:pPr>
      <w:bookmarkStart w:id="18" w:name="_Toc326083803"/>
      <w:r>
        <w:t>[TC011] WA User Registration</w:t>
      </w:r>
      <w:bookmarkEnd w:id="18"/>
    </w:p>
    <w:p w:rsidR="005F4F07" w:rsidRDefault="005F4F07"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6"/>
        <w:gridCol w:w="7054"/>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5F4F07" w:rsidP="00FA1411">
            <w:pPr>
              <w:jc w:val="both"/>
            </w:pPr>
            <w:r>
              <w:t>[T</w:t>
            </w:r>
            <w:r w:rsidR="002B7AFB">
              <w:t>C011] WA User Registration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creates a new account in the WA</w:t>
            </w:r>
          </w:p>
        </w:tc>
      </w:tr>
      <w:tr w:rsidR="005F4F0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lastRenderedPageBreak/>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None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20"/>
              </w:numPr>
              <w:tabs>
                <w:tab w:val="num" w:pos="720"/>
              </w:tabs>
              <w:jc w:val="both"/>
            </w:pPr>
            <w:r>
              <w:t xml:space="preserve">The user browses to the WA </w:t>
            </w:r>
            <w:proofErr w:type="spellStart"/>
            <w:r>
              <w:t>url</w:t>
            </w:r>
            <w:proofErr w:type="spellEnd"/>
          </w:p>
          <w:p w:rsidR="002B7AFB" w:rsidRDefault="002B7AFB" w:rsidP="00FA1411">
            <w:pPr>
              <w:numPr>
                <w:ilvl w:val="0"/>
                <w:numId w:val="20"/>
              </w:numPr>
              <w:tabs>
                <w:tab w:val="num" w:pos="720"/>
              </w:tabs>
              <w:jc w:val="both"/>
            </w:pPr>
            <w:r>
              <w:t xml:space="preserve">The WA shows the login screen </w:t>
            </w:r>
          </w:p>
          <w:p w:rsidR="002B7AFB" w:rsidRDefault="002B7AFB" w:rsidP="00FA1411">
            <w:pPr>
              <w:numPr>
                <w:ilvl w:val="0"/>
                <w:numId w:val="20"/>
              </w:numPr>
              <w:tabs>
                <w:tab w:val="num" w:pos="720"/>
              </w:tabs>
              <w:jc w:val="both"/>
            </w:pPr>
            <w:r>
              <w:t>The user clicks the ‘Open new account’ link</w:t>
            </w:r>
          </w:p>
          <w:p w:rsidR="002B7AFB" w:rsidRDefault="002B7AFB" w:rsidP="00FA1411">
            <w:pPr>
              <w:numPr>
                <w:ilvl w:val="0"/>
                <w:numId w:val="20"/>
              </w:numPr>
              <w:tabs>
                <w:tab w:val="num" w:pos="720"/>
              </w:tabs>
              <w:jc w:val="both"/>
            </w:pPr>
            <w:r>
              <w:t>The user enters his/her personal information including: name, email and password</w:t>
            </w:r>
          </w:p>
          <w:p w:rsidR="002B7AFB" w:rsidRDefault="002B7AFB" w:rsidP="00FA1411">
            <w:pPr>
              <w:numPr>
                <w:ilvl w:val="0"/>
                <w:numId w:val="20"/>
              </w:numPr>
              <w:tabs>
                <w:tab w:val="num" w:pos="720"/>
              </w:tabs>
              <w:jc w:val="both"/>
            </w:pPr>
            <w:r>
              <w:t>The WA validates this info, including verifying that the username does not exist already and validating the email and password formats</w:t>
            </w:r>
          </w:p>
          <w:p w:rsidR="002B7AFB" w:rsidRDefault="002B7AFB" w:rsidP="00FA1411">
            <w:pPr>
              <w:numPr>
                <w:ilvl w:val="0"/>
                <w:numId w:val="20"/>
              </w:numPr>
              <w:tabs>
                <w:tab w:val="num" w:pos="720"/>
              </w:tabs>
              <w:jc w:val="both"/>
            </w:pPr>
            <w:r>
              <w:t>The WA creates the new account and sends a confirmation email to the user</w:t>
            </w:r>
          </w:p>
          <w:p w:rsidR="002B7AFB" w:rsidRDefault="002B7AFB" w:rsidP="00FA1411">
            <w:pPr>
              <w:numPr>
                <w:ilvl w:val="0"/>
                <w:numId w:val="20"/>
              </w:numPr>
              <w:tabs>
                <w:tab w:val="num" w:pos="720"/>
              </w:tabs>
              <w:jc w:val="both"/>
            </w:pPr>
            <w:r>
              <w:t>The WA browses to the login screen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spacing w:line="276" w:lineRule="auto"/>
              <w:jc w:val="both"/>
            </w:pPr>
            <w:r>
              <w:t>1. In Step 5 the user information returns errors after the validation. In this case:</w:t>
            </w:r>
          </w:p>
          <w:p w:rsidR="002B7AFB" w:rsidRDefault="002B7AFB" w:rsidP="00FA1411">
            <w:pPr>
              <w:numPr>
                <w:ilvl w:val="0"/>
                <w:numId w:val="21"/>
              </w:numPr>
              <w:tabs>
                <w:tab w:val="num" w:pos="720"/>
              </w:tabs>
              <w:spacing w:line="276" w:lineRule="auto"/>
              <w:jc w:val="both"/>
            </w:pPr>
            <w:r>
              <w:t>The WA indicates in the UI which fields contain errors so the user can fix the problems</w:t>
            </w:r>
          </w:p>
          <w:p w:rsidR="002B7AFB" w:rsidRDefault="002B7AFB" w:rsidP="00FA1411">
            <w:pPr>
              <w:numPr>
                <w:ilvl w:val="0"/>
                <w:numId w:val="21"/>
              </w:numPr>
              <w:tabs>
                <w:tab w:val="num" w:pos="720"/>
              </w:tabs>
              <w:spacing w:line="276" w:lineRule="auto"/>
              <w:jc w:val="both"/>
            </w:pPr>
            <w:r>
              <w:t>Once the detected issues are fixed the WA continues with step 6</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WA creates a new account</w:t>
            </w:r>
          </w:p>
        </w:tc>
      </w:tr>
    </w:tbl>
    <w:p w:rsidR="002B7AFB" w:rsidRDefault="002B7AFB" w:rsidP="002B7AFB">
      <w:pPr>
        <w:jc w:val="both"/>
      </w:pPr>
    </w:p>
    <w:p w:rsidR="005F4F07" w:rsidRDefault="005F4F07" w:rsidP="002B7AFB">
      <w:pPr>
        <w:jc w:val="both"/>
      </w:pPr>
    </w:p>
    <w:p w:rsidR="00FA37D3" w:rsidRDefault="00FA37D3" w:rsidP="00A94D25">
      <w:pPr>
        <w:pStyle w:val="3"/>
      </w:pPr>
      <w:bookmarkStart w:id="19" w:name="_Toc326083804"/>
      <w:r>
        <w:t>[TC012] WA View Route</w:t>
      </w:r>
      <w:bookmarkEnd w:id="19"/>
    </w:p>
    <w:p w:rsidR="005F4F07" w:rsidRDefault="005F4F07" w:rsidP="002B7AFB">
      <w:pPr>
        <w:jc w:val="both"/>
      </w:pPr>
    </w:p>
    <w:p w:rsidR="005F4F07" w:rsidRDefault="005F4F07"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9"/>
        <w:gridCol w:w="7191"/>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5F4F07" w:rsidP="00FA1411">
            <w:pPr>
              <w:jc w:val="both"/>
            </w:pPr>
            <w:r>
              <w:t>[T</w:t>
            </w:r>
            <w:r w:rsidR="002B7AFB">
              <w:t>C012] WA View Route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views a previously saved route in the WA</w:t>
            </w:r>
          </w:p>
        </w:tc>
      </w:tr>
      <w:tr w:rsidR="005F4F0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is logged in to the WA</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22"/>
              </w:numPr>
              <w:tabs>
                <w:tab w:val="num" w:pos="720"/>
              </w:tabs>
              <w:jc w:val="both"/>
            </w:pPr>
            <w:r>
              <w:t>The ‘Home’ screen shows a list of the routes previously saved by the user</w:t>
            </w:r>
          </w:p>
          <w:p w:rsidR="002B7AFB" w:rsidRDefault="002B7AFB" w:rsidP="00FA1411">
            <w:pPr>
              <w:numPr>
                <w:ilvl w:val="0"/>
                <w:numId w:val="22"/>
              </w:numPr>
              <w:tabs>
                <w:tab w:val="num" w:pos="720"/>
              </w:tabs>
              <w:jc w:val="both"/>
            </w:pPr>
            <w:r>
              <w:t>The user clicks on a route from the list</w:t>
            </w:r>
          </w:p>
          <w:p w:rsidR="002B7AFB" w:rsidRDefault="002B7AFB" w:rsidP="00FA1411">
            <w:pPr>
              <w:numPr>
                <w:ilvl w:val="0"/>
                <w:numId w:val="22"/>
              </w:numPr>
              <w:tabs>
                <w:tab w:val="num" w:pos="720"/>
              </w:tabs>
              <w:jc w:val="both"/>
            </w:pPr>
            <w:r>
              <w:lastRenderedPageBreak/>
              <w:t xml:space="preserve">The WA retrieves the saved route data points on a list. Additionally it may or may not display these points on a map service provided by an external entity (e.g. Google Maps, Bing Maps). </w:t>
            </w:r>
          </w:p>
          <w:p w:rsidR="002B7AFB" w:rsidRDefault="002B7AFB" w:rsidP="00FA1411">
            <w:pPr>
              <w:numPr>
                <w:ilvl w:val="0"/>
                <w:numId w:val="22"/>
              </w:numPr>
              <w:tabs>
                <w:tab w:val="num" w:pos="720"/>
              </w:tabs>
              <w:jc w:val="both"/>
            </w:pPr>
            <w:r>
              <w:t>The user clicks on the ‘Home’ link</w:t>
            </w:r>
          </w:p>
          <w:p w:rsidR="002B7AFB" w:rsidRDefault="002B7AFB" w:rsidP="00FA1411">
            <w:pPr>
              <w:numPr>
                <w:ilvl w:val="0"/>
                <w:numId w:val="22"/>
              </w:numPr>
              <w:tabs>
                <w:tab w:val="num" w:pos="720"/>
              </w:tabs>
              <w:jc w:val="both"/>
            </w:pPr>
            <w:r>
              <w:t>The ‘Home’ screen shows a list of the saved routes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lastRenderedPageBreak/>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23"/>
              </w:numPr>
              <w:tabs>
                <w:tab w:val="num" w:pos="720"/>
              </w:tabs>
              <w:jc w:val="both"/>
            </w:pPr>
            <w:r>
              <w:t xml:space="preserve">On step 4 the user executes the </w:t>
            </w:r>
            <w:proofErr w:type="spellStart"/>
            <w:r>
              <w:t>the</w:t>
            </w:r>
            <w:proofErr w:type="spellEnd"/>
            <w:r>
              <w:t xml:space="preserve"> browser Back command. In this case the WA will execute step 5.</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selected route data points are shown on a map</w:t>
            </w:r>
          </w:p>
        </w:tc>
      </w:tr>
    </w:tbl>
    <w:p w:rsidR="002B7AFB" w:rsidRDefault="002B7AFB" w:rsidP="002B7AFB">
      <w:pPr>
        <w:jc w:val="both"/>
      </w:pPr>
    </w:p>
    <w:p w:rsidR="00FA37D3" w:rsidRDefault="00FA37D3" w:rsidP="002B7AFB">
      <w:pPr>
        <w:jc w:val="both"/>
      </w:pPr>
    </w:p>
    <w:p w:rsidR="00FA37D3" w:rsidRDefault="00FA37D3" w:rsidP="00A94D25">
      <w:pPr>
        <w:pStyle w:val="3"/>
      </w:pPr>
      <w:bookmarkStart w:id="20" w:name="_Toc326083805"/>
      <w:r>
        <w:t>[TC013] WA Rename Route</w:t>
      </w:r>
      <w:bookmarkEnd w:id="20"/>
    </w:p>
    <w:p w:rsidR="00FA37D3" w:rsidRDefault="00FA37D3"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6642"/>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5F4F07" w:rsidP="00FA1411">
            <w:pPr>
              <w:jc w:val="both"/>
            </w:pPr>
            <w:r>
              <w:t>[T</w:t>
            </w:r>
            <w:r w:rsidR="002B7AFB">
              <w:t>C013] WA Rename Route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deletes a previously saved route in the WA</w:t>
            </w:r>
          </w:p>
        </w:tc>
      </w:tr>
      <w:tr w:rsidR="005F4F0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is currently logged in to the WA and in the ‘Home’ screen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22"/>
              </w:numPr>
              <w:tabs>
                <w:tab w:val="num" w:pos="720"/>
              </w:tabs>
              <w:jc w:val="both"/>
            </w:pPr>
            <w:r>
              <w:t>The ‘Home’ screen shows a list of the routes previously saved by the user</w:t>
            </w:r>
          </w:p>
          <w:p w:rsidR="002B7AFB" w:rsidRDefault="002B7AFB" w:rsidP="00FA1411">
            <w:pPr>
              <w:numPr>
                <w:ilvl w:val="0"/>
                <w:numId w:val="22"/>
              </w:numPr>
              <w:tabs>
                <w:tab w:val="num" w:pos="720"/>
              </w:tabs>
              <w:jc w:val="both"/>
            </w:pPr>
            <w:r>
              <w:t>The user selects one or more routes from the list</w:t>
            </w:r>
          </w:p>
          <w:p w:rsidR="002B7AFB" w:rsidRDefault="002B7AFB" w:rsidP="00FA1411">
            <w:pPr>
              <w:numPr>
                <w:ilvl w:val="0"/>
                <w:numId w:val="22"/>
              </w:numPr>
              <w:tabs>
                <w:tab w:val="num" w:pos="720"/>
              </w:tabs>
              <w:jc w:val="both"/>
            </w:pPr>
            <w:r>
              <w:t>The user clicks the ‘Delete’ button/link</w:t>
            </w:r>
          </w:p>
          <w:p w:rsidR="002B7AFB" w:rsidRDefault="002B7AFB" w:rsidP="00FA1411">
            <w:pPr>
              <w:numPr>
                <w:ilvl w:val="0"/>
                <w:numId w:val="22"/>
              </w:numPr>
              <w:tabs>
                <w:tab w:val="num" w:pos="720"/>
              </w:tabs>
              <w:jc w:val="both"/>
            </w:pPr>
            <w:r>
              <w:t>The saved routes are removed from the WA back end storage area</w:t>
            </w:r>
          </w:p>
          <w:p w:rsidR="002B7AFB" w:rsidRDefault="002B7AFB" w:rsidP="00FA1411">
            <w:pPr>
              <w:numPr>
                <w:ilvl w:val="0"/>
                <w:numId w:val="22"/>
              </w:numPr>
              <w:tabs>
                <w:tab w:val="num" w:pos="720"/>
              </w:tabs>
              <w:jc w:val="both"/>
            </w:pPr>
            <w:r>
              <w:t>The ‘Home’ screen shows an updated list of the saved routes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None </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WA shows an updated ‘Home’ screen</w:t>
            </w:r>
          </w:p>
        </w:tc>
      </w:tr>
    </w:tbl>
    <w:p w:rsidR="002B7AFB" w:rsidRDefault="002B7AFB" w:rsidP="002B7AFB">
      <w:pPr>
        <w:jc w:val="both"/>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8"/>
        <w:gridCol w:w="6642"/>
      </w:tblGrid>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[ID] Name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[UC014] WA Delete Route</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Summary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user deletes a previously saved route in the WA</w:t>
            </w:r>
          </w:p>
        </w:tc>
      </w:tr>
      <w:tr w:rsidR="005F4F07"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t xml:space="preserve">Items to be tested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F4F07" w:rsidRDefault="005F4F07" w:rsidP="00BE6CFA">
            <w:pPr>
              <w:jc w:val="both"/>
            </w:pPr>
            <w:r w:rsidRPr="005D6E8F">
              <w:rPr>
                <w:rFonts w:eastAsia="Arial Unicode MS" w:cs="Arial"/>
                <w:highlight w:val="yellow"/>
              </w:rPr>
              <w:t>Module X : Login  //</w:t>
            </w:r>
            <w:proofErr w:type="spellStart"/>
            <w:r w:rsidRPr="005D6E8F">
              <w:rPr>
                <w:rFonts w:eastAsia="Arial Unicode MS" w:cs="Arial"/>
                <w:highlight w:val="yellow"/>
              </w:rPr>
              <w:t>ToDO</w:t>
            </w:r>
            <w:proofErr w:type="spellEnd"/>
            <w:r w:rsidRPr="005D6E8F">
              <w:rPr>
                <w:rFonts w:eastAsia="Arial Unicode MS" w:cs="Arial"/>
                <w:highlight w:val="yellow"/>
              </w:rPr>
              <w:t xml:space="preserve"> what module is being tested</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Users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All users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lastRenderedPageBreak/>
              <w:t>Pre-conditions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is currently logged in to the WA and in the ‘Home’ screen</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Basic Course of Events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numPr>
                <w:ilvl w:val="0"/>
                <w:numId w:val="22"/>
              </w:numPr>
              <w:tabs>
                <w:tab w:val="num" w:pos="720"/>
              </w:tabs>
              <w:jc w:val="both"/>
            </w:pPr>
            <w:r>
              <w:t>The ‘Home’ screen shows a list of the routes previously saved by the user</w:t>
            </w:r>
          </w:p>
          <w:p w:rsidR="002B7AFB" w:rsidRDefault="002B7AFB" w:rsidP="00FA1411">
            <w:pPr>
              <w:numPr>
                <w:ilvl w:val="0"/>
                <w:numId w:val="22"/>
              </w:numPr>
              <w:tabs>
                <w:tab w:val="num" w:pos="720"/>
              </w:tabs>
              <w:jc w:val="both"/>
            </w:pPr>
            <w:r>
              <w:t>The user selects one or more routes from the list</w:t>
            </w:r>
          </w:p>
          <w:p w:rsidR="002B7AFB" w:rsidRDefault="002B7AFB" w:rsidP="00FA1411">
            <w:pPr>
              <w:numPr>
                <w:ilvl w:val="0"/>
                <w:numId w:val="22"/>
              </w:numPr>
              <w:tabs>
                <w:tab w:val="num" w:pos="720"/>
              </w:tabs>
              <w:jc w:val="both"/>
            </w:pPr>
            <w:r>
              <w:t>The user clicks the ‘Delete’ button/link</w:t>
            </w:r>
          </w:p>
          <w:p w:rsidR="002B7AFB" w:rsidRDefault="002B7AFB" w:rsidP="00FA1411">
            <w:pPr>
              <w:numPr>
                <w:ilvl w:val="0"/>
                <w:numId w:val="22"/>
              </w:numPr>
              <w:tabs>
                <w:tab w:val="num" w:pos="720"/>
              </w:tabs>
              <w:jc w:val="both"/>
            </w:pPr>
            <w:r>
              <w:t>The saved routes are removed from the WA back end storage area</w:t>
            </w:r>
          </w:p>
          <w:p w:rsidR="002B7AFB" w:rsidRDefault="002B7AFB" w:rsidP="00FA1411">
            <w:pPr>
              <w:numPr>
                <w:ilvl w:val="0"/>
                <w:numId w:val="22"/>
              </w:numPr>
              <w:tabs>
                <w:tab w:val="num" w:pos="720"/>
              </w:tabs>
              <w:jc w:val="both"/>
            </w:pPr>
            <w:r>
              <w:t>The ‘Home’ screen shows an updated list of the saved routes</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Alternative Paths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 xml:space="preserve">None </w:t>
            </w:r>
          </w:p>
        </w:tc>
      </w:tr>
      <w:tr w:rsidR="002B7AFB" w:rsidTr="00FA141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Post-conditions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B7AFB" w:rsidRDefault="002B7AFB" w:rsidP="00FA1411">
            <w:pPr>
              <w:jc w:val="both"/>
            </w:pPr>
            <w:r>
              <w:t>The WA shows an updated ‘Home’ screen</w:t>
            </w:r>
          </w:p>
        </w:tc>
      </w:tr>
    </w:tbl>
    <w:p w:rsidR="002B7AFB" w:rsidRDefault="002B7AFB" w:rsidP="002E3F25">
      <w:pPr>
        <w:rPr>
          <w:b/>
          <w:bCs/>
          <w:u w:val="single"/>
        </w:rPr>
      </w:pPr>
    </w:p>
    <w:p w:rsidR="002E3F25" w:rsidRDefault="002E3F25" w:rsidP="002E3F25">
      <w:pPr>
        <w:pStyle w:val="3"/>
      </w:pPr>
      <w:bookmarkStart w:id="21" w:name="_Toc326083806"/>
      <w:r>
        <w:t>Black Box Testing</w:t>
      </w:r>
      <w:bookmarkEnd w:id="21"/>
    </w:p>
    <w:p w:rsidR="002E3F25" w:rsidRDefault="002E3F25" w:rsidP="002E3F25">
      <w:pPr>
        <w:keepNext/>
        <w:rPr>
          <w:b/>
          <w:bCs/>
        </w:rPr>
      </w:pPr>
    </w:p>
    <w:p w:rsidR="002E3F25" w:rsidRDefault="002E3F25" w:rsidP="002E3F25">
      <w:r>
        <w:t>Black box testing typically involves running through every possible input to verify that it results in the right outputs using the software as an end-user would.  We have decided to perform Equivalence Partitioning and Boundary Value Analysis testing on our application.  The Equivalent Partitioning will be performed at both the unit test level and the system test level.  Boundary Value analysis will only be done at the system test level.  In considering the inputs for our equivalence testing, the following types will be used:</w:t>
      </w:r>
    </w:p>
    <w:p w:rsidR="002E3F25" w:rsidRDefault="002E3F25" w:rsidP="002E3F25">
      <w:pPr>
        <w:ind w:left="1440"/>
      </w:pPr>
      <w:r>
        <w:t xml:space="preserve"> </w:t>
      </w:r>
    </w:p>
    <w:p w:rsidR="002E3F25" w:rsidRDefault="002E3F25" w:rsidP="002E3F25">
      <w:pPr>
        <w:numPr>
          <w:ilvl w:val="0"/>
          <w:numId w:val="2"/>
        </w:numPr>
      </w:pPr>
      <w:r>
        <w:t>Legal input values – Test values within boundaries of the specification equivalence classes.  This shall be input data the program expects and is programmed to transform into usable values.</w:t>
      </w:r>
    </w:p>
    <w:p w:rsidR="002E3F25" w:rsidRDefault="002E3F25" w:rsidP="002E3F25">
      <w:pPr>
        <w:numPr>
          <w:ilvl w:val="0"/>
          <w:numId w:val="2"/>
        </w:numPr>
      </w:pPr>
      <w:r>
        <w:t>Illegal input values – Test equivalence classes outside the boundaries of the specification.  This shall be input data the program may be presented, but that will not produce any meaningful output.</w:t>
      </w:r>
    </w:p>
    <w:p w:rsidR="002E3F25" w:rsidRDefault="002E3F25" w:rsidP="002E3F25"/>
    <w:p w:rsidR="002E3F25" w:rsidRDefault="002E3F25" w:rsidP="002E3F25">
      <w:pPr>
        <w:keepNext/>
      </w:pPr>
      <w:r>
        <w:t xml:space="preserve">The equivalence partitioning technique is a test case selection technique in which the test designer examines the input space defined for the unit under test and seeks to find sets of input that are, or should be, processed identically.  Black box testing will be performed by the test team.  All procedural </w:t>
      </w:r>
      <w:proofErr w:type="gramStart"/>
      <w:r>
        <w:t>step</w:t>
      </w:r>
      <w:proofErr w:type="gramEnd"/>
      <w:r>
        <w:t xml:space="preserve"> have been included to assist the team in executing the various tests.</w:t>
      </w:r>
    </w:p>
    <w:p w:rsidR="002E3F25" w:rsidRDefault="002E3F25" w:rsidP="002E3F25"/>
    <w:p w:rsidR="002E3F25" w:rsidRDefault="002E3F25" w:rsidP="002E3F25">
      <w:pPr>
        <w:pStyle w:val="2"/>
      </w:pPr>
      <w:bookmarkStart w:id="22" w:name="_Toc326083807"/>
      <w:r>
        <w:t>Integration Testing</w:t>
      </w:r>
      <w:bookmarkEnd w:id="22"/>
    </w:p>
    <w:p w:rsidR="002E3F25" w:rsidRDefault="002E3F25" w:rsidP="002E3F25"/>
    <w:p w:rsidR="002E3F25" w:rsidRDefault="002E3F25" w:rsidP="002E3F25">
      <w:pPr>
        <w:pStyle w:val="3"/>
      </w:pPr>
      <w:bookmarkStart w:id="23" w:name="_Toc326083808"/>
      <w:r>
        <w:t>Incremental Testing</w:t>
      </w:r>
      <w:bookmarkEnd w:id="23"/>
    </w:p>
    <w:p w:rsidR="002E3F25" w:rsidRDefault="002E3F25" w:rsidP="002E3F25"/>
    <w:p w:rsidR="00A94D25" w:rsidRDefault="00A94D25" w:rsidP="002E3F25">
      <w:r>
        <w:t xml:space="preserve">// </w:t>
      </w:r>
      <w:proofErr w:type="spellStart"/>
      <w:r>
        <w:t>ToDo</w:t>
      </w:r>
      <w:proofErr w:type="spellEnd"/>
      <w:r>
        <w:t xml:space="preserve"> </w:t>
      </w:r>
    </w:p>
    <w:p w:rsidR="002E3F25" w:rsidRDefault="002E3F25" w:rsidP="00A94D25">
      <w:r>
        <w:t xml:space="preserve">There are two primary modules that will need to be integrated: the </w:t>
      </w:r>
      <w:r w:rsidR="00A94D25">
        <w:t xml:space="preserve">MA Interface and the </w:t>
      </w:r>
      <w:proofErr w:type="gramStart"/>
      <w:r w:rsidR="00A94D25">
        <w:t xml:space="preserve">backend </w:t>
      </w:r>
      <w:r>
        <w:t>.</w:t>
      </w:r>
      <w:proofErr w:type="gramEnd"/>
      <w:r>
        <w:t xml:space="preserve">  The two components, once integrated, will form the complete </w:t>
      </w:r>
      <w:r w:rsidR="00A94D25">
        <w:t xml:space="preserve">Application </w:t>
      </w:r>
      <w:proofErr w:type="gramStart"/>
      <w:r w:rsidR="00A94D25">
        <w:t xml:space="preserve">testing </w:t>
      </w:r>
      <w:r>
        <w:t>.</w:t>
      </w:r>
      <w:proofErr w:type="gramEnd"/>
      <w:r>
        <w:t xml:space="preserve">  The following describes these modules as well as the steps that will need to be taken to achieve complete integration.  We will be employing an incremental testing </w:t>
      </w:r>
      <w:r>
        <w:lastRenderedPageBreak/>
        <w:t>strategy to complete the integration.  The integration testing will be performed by the development team.</w:t>
      </w:r>
    </w:p>
    <w:p w:rsidR="002E3F25" w:rsidRDefault="002E3F25" w:rsidP="002E3F25"/>
    <w:p w:rsidR="002E3F25" w:rsidRDefault="002E3F25" w:rsidP="002E3F25">
      <w:pPr>
        <w:rPr>
          <w:b/>
          <w:bCs/>
        </w:rPr>
      </w:pPr>
      <w:r>
        <w:rPr>
          <w:b/>
          <w:bCs/>
        </w:rPr>
        <w:t>Module 1 - Graphic User Interface (GUI) Module</w:t>
      </w:r>
    </w:p>
    <w:p w:rsidR="002E3F25" w:rsidRDefault="002E3F25" w:rsidP="002E3F25"/>
    <w:p w:rsidR="002E3F25" w:rsidRDefault="002E3F25" w:rsidP="002E3F25">
      <w:r>
        <w:t>This module provides a simple GUI where the user can perform the different actions (functions). This module will be tested separate from the backend to check if each interface (e.g. insert button) is functioning properly, and in general, to test if the mouse-event actions are working properly. The testing will be performed by writing a stub for each element in the interface.</w:t>
      </w:r>
    </w:p>
    <w:p w:rsidR="002E3F25" w:rsidRDefault="002E3F25" w:rsidP="002E3F25"/>
    <w:p w:rsidR="002E3F25" w:rsidRDefault="002E3F25" w:rsidP="00812D35">
      <w:pPr>
        <w:keepNext/>
        <w:rPr>
          <w:b/>
          <w:bCs/>
        </w:rPr>
      </w:pPr>
      <w:r>
        <w:rPr>
          <w:b/>
          <w:bCs/>
        </w:rPr>
        <w:t>Module 2 –</w:t>
      </w:r>
      <w:r w:rsidR="00812D35">
        <w:rPr>
          <w:b/>
          <w:bCs/>
        </w:rPr>
        <w:t xml:space="preserve"> </w:t>
      </w:r>
      <w:r>
        <w:rPr>
          <w:b/>
          <w:bCs/>
        </w:rPr>
        <w:t>Backend Module</w:t>
      </w:r>
    </w:p>
    <w:p w:rsidR="002E3F25" w:rsidRDefault="002E3F25" w:rsidP="002E3F25">
      <w:pPr>
        <w:keepNext/>
      </w:pPr>
    </w:p>
    <w:p w:rsidR="002E3F25" w:rsidRDefault="002E3F25" w:rsidP="00812D35">
      <w:pPr>
        <w:keepNext/>
      </w:pPr>
      <w:proofErr w:type="gramStart"/>
      <w:r>
        <w:t xml:space="preserve">The </w:t>
      </w:r>
      <w:r w:rsidR="00812D35">
        <w:t xml:space="preserve"> DB</w:t>
      </w:r>
      <w:proofErr w:type="gramEnd"/>
      <w:r w:rsidR="00812D35">
        <w:t xml:space="preserve"> interface </w:t>
      </w:r>
      <w:r>
        <w:t xml:space="preserve"> provides the storage for the data elements and implements the algorithms and associated functionality of the. This module will be tested separate from the GUI by printing out the results to the Console</w:t>
      </w:r>
      <w:proofErr w:type="gramStart"/>
      <w:r w:rsidR="00812D35">
        <w:t>????</w:t>
      </w:r>
      <w:r>
        <w:t>.</w:t>
      </w:r>
      <w:proofErr w:type="gramEnd"/>
      <w:r>
        <w:t xml:space="preserve"> In testing this module we will follow the incremental testing method i.e. testing one function first and then keep adding additional function and test it again until all the required functions are tested.</w:t>
      </w:r>
    </w:p>
    <w:p w:rsidR="002E3F25" w:rsidRDefault="002E3F25" w:rsidP="002E3F25">
      <w:pPr>
        <w:keepNext/>
      </w:pPr>
    </w:p>
    <w:p w:rsidR="002E3F25" w:rsidRDefault="002E3F25" w:rsidP="002E3F25">
      <w:pPr>
        <w:keepNext/>
        <w:rPr>
          <w:b/>
          <w:bCs/>
        </w:rPr>
      </w:pPr>
      <w:r>
        <w:rPr>
          <w:b/>
          <w:bCs/>
        </w:rPr>
        <w:t>Application</w:t>
      </w:r>
    </w:p>
    <w:p w:rsidR="002E3F25" w:rsidRDefault="002E3F25" w:rsidP="002E3F25">
      <w:pPr>
        <w:keepNext/>
      </w:pPr>
    </w:p>
    <w:p w:rsidR="002E3F25" w:rsidRDefault="002E3F25" w:rsidP="002E3F25">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3240"/>
      </w:tblGrid>
      <w:tr w:rsidR="002E3F25" w:rsidTr="002E3F25">
        <w:trPr>
          <w:jc w:val="center"/>
        </w:trPr>
        <w:tc>
          <w:tcPr>
            <w:tcW w:w="2898" w:type="dxa"/>
            <w:tcBorders>
              <w:top w:val="single" w:sz="4" w:space="0" w:color="auto"/>
              <w:left w:val="single" w:sz="4" w:space="0" w:color="auto"/>
              <w:bottom w:val="single" w:sz="4" w:space="0" w:color="auto"/>
              <w:right w:val="single" w:sz="4" w:space="0" w:color="auto"/>
            </w:tcBorders>
            <w:hideMark/>
          </w:tcPr>
          <w:p w:rsidR="002E3F25" w:rsidRDefault="002E3F25">
            <w:pPr>
              <w:keepNext/>
              <w:jc w:val="center"/>
              <w:rPr>
                <w:b/>
                <w:bCs/>
              </w:rPr>
            </w:pPr>
            <w:r>
              <w:rPr>
                <w:b/>
                <w:bCs/>
              </w:rPr>
              <w:t>GUI Function</w:t>
            </w:r>
          </w:p>
        </w:tc>
        <w:tc>
          <w:tcPr>
            <w:tcW w:w="3240" w:type="dxa"/>
            <w:tcBorders>
              <w:top w:val="single" w:sz="4" w:space="0" w:color="auto"/>
              <w:left w:val="single" w:sz="4" w:space="0" w:color="auto"/>
              <w:bottom w:val="single" w:sz="4" w:space="0" w:color="auto"/>
              <w:right w:val="single" w:sz="4" w:space="0" w:color="auto"/>
            </w:tcBorders>
            <w:hideMark/>
          </w:tcPr>
          <w:p w:rsidR="002E3F25" w:rsidRDefault="00812D35">
            <w:pPr>
              <w:keepNext/>
              <w:jc w:val="center"/>
              <w:rPr>
                <w:b/>
                <w:bCs/>
              </w:rPr>
            </w:pPr>
            <w:r>
              <w:rPr>
                <w:b/>
                <w:bCs/>
              </w:rPr>
              <w:t xml:space="preserve">DB Interface </w:t>
            </w:r>
            <w:r w:rsidR="002E3F25">
              <w:rPr>
                <w:b/>
                <w:bCs/>
              </w:rPr>
              <w:t>Function(s)</w:t>
            </w:r>
          </w:p>
        </w:tc>
      </w:tr>
      <w:tr w:rsidR="002E3F25" w:rsidTr="002E3F25">
        <w:trPr>
          <w:jc w:val="center"/>
        </w:trPr>
        <w:tc>
          <w:tcPr>
            <w:tcW w:w="2898" w:type="dxa"/>
            <w:tcBorders>
              <w:top w:val="single" w:sz="4" w:space="0" w:color="auto"/>
              <w:left w:val="single" w:sz="4" w:space="0" w:color="auto"/>
              <w:bottom w:val="single" w:sz="4" w:space="0" w:color="auto"/>
              <w:right w:val="single" w:sz="4" w:space="0" w:color="auto"/>
            </w:tcBorders>
            <w:hideMark/>
          </w:tcPr>
          <w:p w:rsidR="002E3F25" w:rsidRDefault="002E3F25">
            <w:pPr>
              <w:keepNext/>
            </w:pPr>
            <w:r>
              <w:t>Load Button</w:t>
            </w:r>
          </w:p>
        </w:tc>
        <w:tc>
          <w:tcPr>
            <w:tcW w:w="3240" w:type="dxa"/>
            <w:tcBorders>
              <w:top w:val="single" w:sz="4" w:space="0" w:color="auto"/>
              <w:left w:val="single" w:sz="4" w:space="0" w:color="auto"/>
              <w:bottom w:val="single" w:sz="4" w:space="0" w:color="auto"/>
              <w:right w:val="single" w:sz="4" w:space="0" w:color="auto"/>
            </w:tcBorders>
            <w:hideMark/>
          </w:tcPr>
          <w:p w:rsidR="002E3F25" w:rsidRDefault="002E3F25">
            <w:pPr>
              <w:keepNext/>
            </w:pPr>
            <w:r>
              <w:t>Read</w:t>
            </w:r>
          </w:p>
          <w:p w:rsidR="002E3F25" w:rsidRDefault="002E3F25">
            <w:pPr>
              <w:keepNext/>
            </w:pPr>
            <w:r>
              <w:t xml:space="preserve">Search </w:t>
            </w:r>
          </w:p>
          <w:p w:rsidR="002E3F25" w:rsidRDefault="002E3F25">
            <w:pPr>
              <w:keepNext/>
            </w:pPr>
            <w:r>
              <w:t>Insert</w:t>
            </w:r>
          </w:p>
        </w:tc>
      </w:tr>
      <w:tr w:rsidR="002E3F25" w:rsidTr="002E3F25">
        <w:trPr>
          <w:jc w:val="center"/>
        </w:trPr>
        <w:tc>
          <w:tcPr>
            <w:tcW w:w="2898" w:type="dxa"/>
            <w:tcBorders>
              <w:top w:val="single" w:sz="4" w:space="0" w:color="auto"/>
              <w:left w:val="single" w:sz="4" w:space="0" w:color="auto"/>
              <w:bottom w:val="single" w:sz="4" w:space="0" w:color="auto"/>
              <w:right w:val="single" w:sz="4" w:space="0" w:color="auto"/>
            </w:tcBorders>
            <w:hideMark/>
          </w:tcPr>
          <w:p w:rsidR="002E3F25" w:rsidRDefault="002E3F25">
            <w:pPr>
              <w:keepNext/>
            </w:pPr>
            <w:r>
              <w:t>Store Button</w:t>
            </w:r>
          </w:p>
        </w:tc>
        <w:tc>
          <w:tcPr>
            <w:tcW w:w="3240" w:type="dxa"/>
            <w:tcBorders>
              <w:top w:val="single" w:sz="4" w:space="0" w:color="auto"/>
              <w:left w:val="single" w:sz="4" w:space="0" w:color="auto"/>
              <w:bottom w:val="single" w:sz="4" w:space="0" w:color="auto"/>
              <w:right w:val="single" w:sz="4" w:space="0" w:color="auto"/>
            </w:tcBorders>
            <w:hideMark/>
          </w:tcPr>
          <w:p w:rsidR="002E3F25" w:rsidRDefault="002E3F25">
            <w:pPr>
              <w:keepNext/>
            </w:pPr>
            <w:r>
              <w:t>Store</w:t>
            </w:r>
          </w:p>
          <w:p w:rsidR="002E3F25" w:rsidRDefault="002E3F25">
            <w:pPr>
              <w:keepNext/>
            </w:pPr>
            <w:r>
              <w:t>Write</w:t>
            </w:r>
          </w:p>
        </w:tc>
      </w:tr>
      <w:tr w:rsidR="002E3F25" w:rsidTr="00812D35">
        <w:trPr>
          <w:jc w:val="center"/>
        </w:trPr>
        <w:tc>
          <w:tcPr>
            <w:tcW w:w="2898" w:type="dxa"/>
            <w:tcBorders>
              <w:top w:val="single" w:sz="4" w:space="0" w:color="auto"/>
              <w:left w:val="single" w:sz="4" w:space="0" w:color="auto"/>
              <w:bottom w:val="single" w:sz="4" w:space="0" w:color="auto"/>
              <w:right w:val="single" w:sz="4" w:space="0" w:color="auto"/>
            </w:tcBorders>
          </w:tcPr>
          <w:p w:rsidR="002E3F25" w:rsidRDefault="002E3F25">
            <w:pPr>
              <w:keepNext/>
            </w:pPr>
          </w:p>
        </w:tc>
        <w:tc>
          <w:tcPr>
            <w:tcW w:w="3240" w:type="dxa"/>
            <w:tcBorders>
              <w:top w:val="single" w:sz="4" w:space="0" w:color="auto"/>
              <w:left w:val="single" w:sz="4" w:space="0" w:color="auto"/>
              <w:bottom w:val="single" w:sz="4" w:space="0" w:color="auto"/>
              <w:right w:val="single" w:sz="4" w:space="0" w:color="auto"/>
            </w:tcBorders>
          </w:tcPr>
          <w:p w:rsidR="002E3F25" w:rsidRDefault="002E3F25">
            <w:pPr>
              <w:keepNext/>
            </w:pPr>
          </w:p>
        </w:tc>
      </w:tr>
      <w:tr w:rsidR="002E3F25" w:rsidTr="00812D35">
        <w:trPr>
          <w:jc w:val="center"/>
        </w:trPr>
        <w:tc>
          <w:tcPr>
            <w:tcW w:w="2898" w:type="dxa"/>
            <w:tcBorders>
              <w:top w:val="single" w:sz="4" w:space="0" w:color="auto"/>
              <w:left w:val="single" w:sz="4" w:space="0" w:color="auto"/>
              <w:bottom w:val="single" w:sz="4" w:space="0" w:color="auto"/>
              <w:right w:val="single" w:sz="4" w:space="0" w:color="auto"/>
            </w:tcBorders>
          </w:tcPr>
          <w:p w:rsidR="002E3F25" w:rsidRDefault="002E3F25">
            <w:pPr>
              <w:keepNext/>
            </w:pPr>
          </w:p>
        </w:tc>
        <w:tc>
          <w:tcPr>
            <w:tcW w:w="3240" w:type="dxa"/>
            <w:tcBorders>
              <w:top w:val="single" w:sz="4" w:space="0" w:color="auto"/>
              <w:left w:val="single" w:sz="4" w:space="0" w:color="auto"/>
              <w:bottom w:val="single" w:sz="4" w:space="0" w:color="auto"/>
              <w:right w:val="single" w:sz="4" w:space="0" w:color="auto"/>
            </w:tcBorders>
          </w:tcPr>
          <w:p w:rsidR="002E3F25" w:rsidRDefault="002E3F25">
            <w:pPr>
              <w:keepNext/>
            </w:pPr>
          </w:p>
        </w:tc>
      </w:tr>
      <w:tr w:rsidR="002E3F25" w:rsidTr="00812D35">
        <w:trPr>
          <w:jc w:val="center"/>
        </w:trPr>
        <w:tc>
          <w:tcPr>
            <w:tcW w:w="2898" w:type="dxa"/>
            <w:tcBorders>
              <w:top w:val="single" w:sz="4" w:space="0" w:color="auto"/>
              <w:left w:val="single" w:sz="4" w:space="0" w:color="auto"/>
              <w:bottom w:val="single" w:sz="4" w:space="0" w:color="auto"/>
              <w:right w:val="single" w:sz="4" w:space="0" w:color="auto"/>
            </w:tcBorders>
          </w:tcPr>
          <w:p w:rsidR="002E3F25" w:rsidRDefault="002E3F25">
            <w:pPr>
              <w:keepNext/>
            </w:pPr>
          </w:p>
        </w:tc>
        <w:tc>
          <w:tcPr>
            <w:tcW w:w="3240" w:type="dxa"/>
            <w:tcBorders>
              <w:top w:val="single" w:sz="4" w:space="0" w:color="auto"/>
              <w:left w:val="single" w:sz="4" w:space="0" w:color="auto"/>
              <w:bottom w:val="single" w:sz="4" w:space="0" w:color="auto"/>
              <w:right w:val="single" w:sz="4" w:space="0" w:color="auto"/>
            </w:tcBorders>
          </w:tcPr>
          <w:p w:rsidR="002E3F25" w:rsidRDefault="002E3F25">
            <w:pPr>
              <w:keepNext/>
            </w:pPr>
          </w:p>
        </w:tc>
      </w:tr>
      <w:tr w:rsidR="002E3F25" w:rsidTr="002E3F25">
        <w:trPr>
          <w:jc w:val="center"/>
        </w:trPr>
        <w:tc>
          <w:tcPr>
            <w:tcW w:w="2898" w:type="dxa"/>
            <w:tcBorders>
              <w:top w:val="single" w:sz="4" w:space="0" w:color="auto"/>
              <w:left w:val="single" w:sz="4" w:space="0" w:color="auto"/>
              <w:bottom w:val="single" w:sz="4" w:space="0" w:color="auto"/>
              <w:right w:val="single" w:sz="4" w:space="0" w:color="auto"/>
            </w:tcBorders>
            <w:hideMark/>
          </w:tcPr>
          <w:p w:rsidR="002E3F25" w:rsidRDefault="002E3F25">
            <w:pPr>
              <w:keepNext/>
            </w:pPr>
            <w:r>
              <w:t>Insert Button</w:t>
            </w:r>
          </w:p>
        </w:tc>
        <w:tc>
          <w:tcPr>
            <w:tcW w:w="3240" w:type="dxa"/>
            <w:tcBorders>
              <w:top w:val="single" w:sz="4" w:space="0" w:color="auto"/>
              <w:left w:val="single" w:sz="4" w:space="0" w:color="auto"/>
              <w:bottom w:val="single" w:sz="4" w:space="0" w:color="auto"/>
              <w:right w:val="single" w:sz="4" w:space="0" w:color="auto"/>
            </w:tcBorders>
            <w:hideMark/>
          </w:tcPr>
          <w:p w:rsidR="002E3F25" w:rsidRDefault="002E3F25">
            <w:pPr>
              <w:keepNext/>
            </w:pPr>
            <w:r>
              <w:t>Insert</w:t>
            </w:r>
          </w:p>
          <w:p w:rsidR="002E3F25" w:rsidRDefault="002E3F25">
            <w:pPr>
              <w:keepNext/>
            </w:pPr>
            <w:r>
              <w:t>Search</w:t>
            </w:r>
          </w:p>
        </w:tc>
      </w:tr>
      <w:tr w:rsidR="002E3F25" w:rsidTr="002E3F25">
        <w:trPr>
          <w:jc w:val="center"/>
        </w:trPr>
        <w:tc>
          <w:tcPr>
            <w:tcW w:w="2898" w:type="dxa"/>
            <w:tcBorders>
              <w:top w:val="single" w:sz="4" w:space="0" w:color="auto"/>
              <w:left w:val="single" w:sz="4" w:space="0" w:color="auto"/>
              <w:bottom w:val="single" w:sz="4" w:space="0" w:color="auto"/>
              <w:right w:val="single" w:sz="4" w:space="0" w:color="auto"/>
            </w:tcBorders>
            <w:hideMark/>
          </w:tcPr>
          <w:p w:rsidR="002E3F25" w:rsidRDefault="002E3F25">
            <w:pPr>
              <w:keepNext/>
            </w:pPr>
            <w:r>
              <w:t>Delete Button</w:t>
            </w:r>
          </w:p>
        </w:tc>
        <w:tc>
          <w:tcPr>
            <w:tcW w:w="3240" w:type="dxa"/>
            <w:tcBorders>
              <w:top w:val="single" w:sz="4" w:space="0" w:color="auto"/>
              <w:left w:val="single" w:sz="4" w:space="0" w:color="auto"/>
              <w:bottom w:val="single" w:sz="4" w:space="0" w:color="auto"/>
              <w:right w:val="single" w:sz="4" w:space="0" w:color="auto"/>
            </w:tcBorders>
            <w:hideMark/>
          </w:tcPr>
          <w:p w:rsidR="002E3F25" w:rsidRDefault="002E3F25">
            <w:pPr>
              <w:keepNext/>
            </w:pPr>
            <w:r>
              <w:t>Delete</w:t>
            </w:r>
          </w:p>
          <w:p w:rsidR="002E3F25" w:rsidRDefault="002E3F25">
            <w:pPr>
              <w:keepNext/>
            </w:pPr>
            <w:r>
              <w:t>Search</w:t>
            </w:r>
          </w:p>
        </w:tc>
      </w:tr>
      <w:tr w:rsidR="002E3F25" w:rsidTr="002E3F25">
        <w:trPr>
          <w:jc w:val="center"/>
        </w:trPr>
        <w:tc>
          <w:tcPr>
            <w:tcW w:w="2898" w:type="dxa"/>
            <w:tcBorders>
              <w:top w:val="single" w:sz="4" w:space="0" w:color="auto"/>
              <w:left w:val="single" w:sz="4" w:space="0" w:color="auto"/>
              <w:bottom w:val="single" w:sz="4" w:space="0" w:color="auto"/>
              <w:right w:val="single" w:sz="4" w:space="0" w:color="auto"/>
            </w:tcBorders>
            <w:hideMark/>
          </w:tcPr>
          <w:p w:rsidR="002E3F25" w:rsidRDefault="002E3F25">
            <w:pPr>
              <w:keepNext/>
            </w:pPr>
            <w:r>
              <w:t>Search Button</w:t>
            </w:r>
          </w:p>
        </w:tc>
        <w:tc>
          <w:tcPr>
            <w:tcW w:w="3240" w:type="dxa"/>
            <w:tcBorders>
              <w:top w:val="single" w:sz="4" w:space="0" w:color="auto"/>
              <w:left w:val="single" w:sz="4" w:space="0" w:color="auto"/>
              <w:bottom w:val="single" w:sz="4" w:space="0" w:color="auto"/>
              <w:right w:val="single" w:sz="4" w:space="0" w:color="auto"/>
            </w:tcBorders>
            <w:hideMark/>
          </w:tcPr>
          <w:p w:rsidR="002E3F25" w:rsidRDefault="002E3F25">
            <w:pPr>
              <w:keepNext/>
            </w:pPr>
            <w:r>
              <w:t>Search</w:t>
            </w:r>
          </w:p>
        </w:tc>
      </w:tr>
    </w:tbl>
    <w:p w:rsidR="002E3F25" w:rsidRDefault="002E3F25" w:rsidP="002E3F25"/>
    <w:p w:rsidR="002E3F25" w:rsidRDefault="002E3F25" w:rsidP="002E3F25">
      <w:pPr>
        <w:pStyle w:val="2"/>
      </w:pPr>
      <w:bookmarkStart w:id="24" w:name="_Toc326083809"/>
      <w:r>
        <w:t>System Testing</w:t>
      </w:r>
      <w:bookmarkEnd w:id="24"/>
      <w:r>
        <w:t xml:space="preserve"> </w:t>
      </w:r>
    </w:p>
    <w:p w:rsidR="002E3F25" w:rsidRDefault="002E3F25" w:rsidP="002E3F25">
      <w:pPr>
        <w:rPr>
          <w:b/>
          <w:bCs/>
        </w:rPr>
      </w:pPr>
    </w:p>
    <w:p w:rsidR="002E3F25" w:rsidRDefault="002E3F25" w:rsidP="002E3F25">
      <w:pPr>
        <w:autoSpaceDE w:val="0"/>
        <w:autoSpaceDN w:val="0"/>
        <w:adjustRightInd w:val="0"/>
        <w:rPr>
          <w:b/>
          <w:bCs/>
        </w:rPr>
      </w:pPr>
      <w:r>
        <w:t>The goals of system testing are to detect faults that can only be exposed by testing the entire integrated system or some major part of it. Generally, system testing is mainly concerned with areas such as performance, security, validation, load/stress, and configuration sensitivity. But in our case well focus only on function validation and performance. And in both cases we will use the black-box method of testing.</w:t>
      </w:r>
    </w:p>
    <w:p w:rsidR="002E3F25" w:rsidRDefault="002E3F25" w:rsidP="002E3F25"/>
    <w:p w:rsidR="002E3F25" w:rsidRDefault="002E3F25" w:rsidP="002E3F25">
      <w:pPr>
        <w:pStyle w:val="3"/>
      </w:pPr>
      <w:bookmarkStart w:id="25" w:name="_Toc326083810"/>
      <w:r>
        <w:lastRenderedPageBreak/>
        <w:t>Function Validation Testing</w:t>
      </w:r>
      <w:bookmarkEnd w:id="25"/>
    </w:p>
    <w:p w:rsidR="002E3F25" w:rsidRDefault="002E3F25" w:rsidP="002E3F25">
      <w:pPr>
        <w:keepNext/>
      </w:pPr>
    </w:p>
    <w:p w:rsidR="002E3F25" w:rsidRDefault="002E3F25" w:rsidP="00812D35">
      <w:pPr>
        <w:keepNext/>
      </w:pPr>
      <w:r>
        <w:t xml:space="preserve">The </w:t>
      </w:r>
      <w:proofErr w:type="gramStart"/>
      <w:r>
        <w:t xml:space="preserve">integrated </w:t>
      </w:r>
      <w:r w:rsidR="00812D35">
        <w:t xml:space="preserve"> Application</w:t>
      </w:r>
      <w:proofErr w:type="gramEnd"/>
      <w:r w:rsidR="00812D35">
        <w:t xml:space="preserve"> </w:t>
      </w:r>
      <w:r>
        <w:t xml:space="preserve">will be tested based on the requirements to ensure that we built the right application. In doing this test, we will try to find the errors in the inputs and outputs, that is, we will test each function to ensure that it properly implements the </w:t>
      </w:r>
    </w:p>
    <w:p w:rsidR="002E3F25" w:rsidRDefault="002E3F25" w:rsidP="002E3F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4446"/>
      </w:tblGrid>
      <w:tr w:rsidR="002E3F25" w:rsidTr="002E3F25">
        <w:trPr>
          <w:tblHeader/>
        </w:trPr>
        <w:tc>
          <w:tcPr>
            <w:tcW w:w="4788" w:type="dxa"/>
            <w:tcBorders>
              <w:top w:val="single" w:sz="4" w:space="0" w:color="auto"/>
              <w:left w:val="single" w:sz="4" w:space="0" w:color="auto"/>
              <w:bottom w:val="single" w:sz="4" w:space="0" w:color="auto"/>
              <w:right w:val="single" w:sz="4" w:space="0" w:color="auto"/>
            </w:tcBorders>
            <w:hideMark/>
          </w:tcPr>
          <w:p w:rsidR="002E3F25" w:rsidRDefault="002E3F25">
            <w:pPr>
              <w:rPr>
                <w:b/>
                <w:bCs/>
              </w:rPr>
            </w:pPr>
            <w:r>
              <w:rPr>
                <w:b/>
                <w:bCs/>
              </w:rPr>
              <w:t>Function</w:t>
            </w:r>
          </w:p>
        </w:tc>
        <w:tc>
          <w:tcPr>
            <w:tcW w:w="4788" w:type="dxa"/>
            <w:tcBorders>
              <w:top w:val="single" w:sz="4" w:space="0" w:color="auto"/>
              <w:left w:val="single" w:sz="4" w:space="0" w:color="auto"/>
              <w:bottom w:val="single" w:sz="4" w:space="0" w:color="auto"/>
              <w:right w:val="single" w:sz="4" w:space="0" w:color="auto"/>
            </w:tcBorders>
            <w:hideMark/>
          </w:tcPr>
          <w:p w:rsidR="002E3F25" w:rsidRDefault="002E3F25">
            <w:pPr>
              <w:rPr>
                <w:b/>
                <w:bCs/>
              </w:rPr>
            </w:pPr>
            <w:r>
              <w:rPr>
                <w:b/>
                <w:bCs/>
              </w:rPr>
              <w:t>Expected Behavior</w:t>
            </w:r>
          </w:p>
        </w:tc>
      </w:tr>
      <w:tr w:rsidR="002E3F25" w:rsidTr="002E3F25">
        <w:tc>
          <w:tcPr>
            <w:tcW w:w="4788" w:type="dxa"/>
            <w:tcBorders>
              <w:top w:val="single" w:sz="4" w:space="0" w:color="auto"/>
              <w:left w:val="single" w:sz="4" w:space="0" w:color="auto"/>
              <w:bottom w:val="single" w:sz="4" w:space="0" w:color="auto"/>
              <w:right w:val="single" w:sz="4" w:space="0" w:color="auto"/>
            </w:tcBorders>
          </w:tcPr>
          <w:p w:rsidR="002E3F25" w:rsidRDefault="002E3F25">
            <w:r>
              <w:t>Load</w:t>
            </w:r>
          </w:p>
          <w:p w:rsidR="002E3F25" w:rsidRDefault="002E3F25"/>
        </w:tc>
        <w:tc>
          <w:tcPr>
            <w:tcW w:w="4788" w:type="dxa"/>
            <w:tcBorders>
              <w:top w:val="single" w:sz="4" w:space="0" w:color="auto"/>
              <w:left w:val="single" w:sz="4" w:space="0" w:color="auto"/>
              <w:bottom w:val="single" w:sz="4" w:space="0" w:color="auto"/>
              <w:right w:val="single" w:sz="4" w:space="0" w:color="auto"/>
            </w:tcBorders>
            <w:hideMark/>
          </w:tcPr>
          <w:p w:rsidR="002E3F25" w:rsidRDefault="002E3F25">
            <w:r>
              <w:t>see Software Program Specification for detailed explanation</w:t>
            </w:r>
          </w:p>
        </w:tc>
      </w:tr>
      <w:tr w:rsidR="002E3F25" w:rsidTr="002E3F25">
        <w:tc>
          <w:tcPr>
            <w:tcW w:w="4788" w:type="dxa"/>
            <w:tcBorders>
              <w:top w:val="single" w:sz="4" w:space="0" w:color="auto"/>
              <w:left w:val="single" w:sz="4" w:space="0" w:color="auto"/>
              <w:bottom w:val="single" w:sz="4" w:space="0" w:color="auto"/>
              <w:right w:val="single" w:sz="4" w:space="0" w:color="auto"/>
            </w:tcBorders>
            <w:hideMark/>
          </w:tcPr>
          <w:p w:rsidR="002E3F25" w:rsidRDefault="002E3F25">
            <w:r>
              <w:t>Store</w:t>
            </w:r>
          </w:p>
        </w:tc>
        <w:tc>
          <w:tcPr>
            <w:tcW w:w="4788" w:type="dxa"/>
            <w:tcBorders>
              <w:top w:val="single" w:sz="4" w:space="0" w:color="auto"/>
              <w:left w:val="single" w:sz="4" w:space="0" w:color="auto"/>
              <w:bottom w:val="single" w:sz="4" w:space="0" w:color="auto"/>
              <w:right w:val="single" w:sz="4" w:space="0" w:color="auto"/>
            </w:tcBorders>
            <w:hideMark/>
          </w:tcPr>
          <w:p w:rsidR="002E3F25" w:rsidRDefault="002E3F25">
            <w:r>
              <w:t xml:space="preserve">see Software Program Specification for detailed explanation </w:t>
            </w:r>
          </w:p>
        </w:tc>
      </w:tr>
      <w:tr w:rsidR="002E3F25" w:rsidTr="002E3F25">
        <w:tc>
          <w:tcPr>
            <w:tcW w:w="4788" w:type="dxa"/>
            <w:tcBorders>
              <w:top w:val="single" w:sz="4" w:space="0" w:color="auto"/>
              <w:left w:val="single" w:sz="4" w:space="0" w:color="auto"/>
              <w:bottom w:val="single" w:sz="4" w:space="0" w:color="auto"/>
              <w:right w:val="single" w:sz="4" w:space="0" w:color="auto"/>
            </w:tcBorders>
          </w:tcPr>
          <w:p w:rsidR="002E3F25" w:rsidRDefault="002E3F25">
            <w:r>
              <w:t>Insert</w:t>
            </w:r>
          </w:p>
          <w:p w:rsidR="002E3F25" w:rsidRDefault="002E3F25"/>
        </w:tc>
        <w:tc>
          <w:tcPr>
            <w:tcW w:w="4788" w:type="dxa"/>
            <w:tcBorders>
              <w:top w:val="single" w:sz="4" w:space="0" w:color="auto"/>
              <w:left w:val="single" w:sz="4" w:space="0" w:color="auto"/>
              <w:bottom w:val="single" w:sz="4" w:space="0" w:color="auto"/>
              <w:right w:val="single" w:sz="4" w:space="0" w:color="auto"/>
            </w:tcBorders>
            <w:hideMark/>
          </w:tcPr>
          <w:p w:rsidR="002E3F25" w:rsidRDefault="002E3F25">
            <w:r>
              <w:t xml:space="preserve">see Software Program Specification for detailed explanation </w:t>
            </w:r>
          </w:p>
        </w:tc>
      </w:tr>
      <w:tr w:rsidR="002E3F25" w:rsidTr="002E3F25">
        <w:tc>
          <w:tcPr>
            <w:tcW w:w="4788" w:type="dxa"/>
            <w:tcBorders>
              <w:top w:val="single" w:sz="4" w:space="0" w:color="auto"/>
              <w:left w:val="single" w:sz="4" w:space="0" w:color="auto"/>
              <w:bottom w:val="single" w:sz="4" w:space="0" w:color="auto"/>
              <w:right w:val="single" w:sz="4" w:space="0" w:color="auto"/>
            </w:tcBorders>
          </w:tcPr>
          <w:p w:rsidR="002E3F25" w:rsidRDefault="002E3F25">
            <w:r>
              <w:t>Delete</w:t>
            </w:r>
          </w:p>
          <w:p w:rsidR="002E3F25" w:rsidRDefault="002E3F25"/>
        </w:tc>
        <w:tc>
          <w:tcPr>
            <w:tcW w:w="4788" w:type="dxa"/>
            <w:tcBorders>
              <w:top w:val="single" w:sz="4" w:space="0" w:color="auto"/>
              <w:left w:val="single" w:sz="4" w:space="0" w:color="auto"/>
              <w:bottom w:val="single" w:sz="4" w:space="0" w:color="auto"/>
              <w:right w:val="single" w:sz="4" w:space="0" w:color="auto"/>
            </w:tcBorders>
            <w:hideMark/>
          </w:tcPr>
          <w:p w:rsidR="002E3F25" w:rsidRDefault="002E3F25">
            <w:r>
              <w:t>see Software Program Specification for detailed explanation</w:t>
            </w:r>
          </w:p>
        </w:tc>
      </w:tr>
      <w:tr w:rsidR="002E3F25" w:rsidTr="002E3F25">
        <w:tc>
          <w:tcPr>
            <w:tcW w:w="4788" w:type="dxa"/>
            <w:tcBorders>
              <w:top w:val="single" w:sz="4" w:space="0" w:color="auto"/>
              <w:left w:val="single" w:sz="4" w:space="0" w:color="auto"/>
              <w:bottom w:val="single" w:sz="4" w:space="0" w:color="auto"/>
              <w:right w:val="single" w:sz="4" w:space="0" w:color="auto"/>
            </w:tcBorders>
          </w:tcPr>
          <w:p w:rsidR="002E3F25" w:rsidRDefault="002E3F25">
            <w:r>
              <w:t>Search</w:t>
            </w:r>
          </w:p>
          <w:p w:rsidR="002E3F25" w:rsidRDefault="002E3F25"/>
        </w:tc>
        <w:tc>
          <w:tcPr>
            <w:tcW w:w="4788" w:type="dxa"/>
            <w:tcBorders>
              <w:top w:val="single" w:sz="4" w:space="0" w:color="auto"/>
              <w:left w:val="single" w:sz="4" w:space="0" w:color="auto"/>
              <w:bottom w:val="single" w:sz="4" w:space="0" w:color="auto"/>
              <w:right w:val="single" w:sz="4" w:space="0" w:color="auto"/>
            </w:tcBorders>
            <w:hideMark/>
          </w:tcPr>
          <w:p w:rsidR="002E3F25" w:rsidRDefault="002E3F25">
            <w:r>
              <w:t>see Software Program Specification for detailed explanation</w:t>
            </w:r>
          </w:p>
        </w:tc>
      </w:tr>
      <w:tr w:rsidR="002E3F25" w:rsidTr="00812D35">
        <w:tc>
          <w:tcPr>
            <w:tcW w:w="4788" w:type="dxa"/>
            <w:tcBorders>
              <w:top w:val="single" w:sz="4" w:space="0" w:color="auto"/>
              <w:left w:val="single" w:sz="4" w:space="0" w:color="auto"/>
              <w:bottom w:val="single" w:sz="4" w:space="0" w:color="auto"/>
              <w:right w:val="single" w:sz="4" w:space="0" w:color="auto"/>
            </w:tcBorders>
          </w:tcPr>
          <w:p w:rsidR="002E3F25" w:rsidRDefault="002E3F25"/>
        </w:tc>
        <w:tc>
          <w:tcPr>
            <w:tcW w:w="4788" w:type="dxa"/>
            <w:tcBorders>
              <w:top w:val="single" w:sz="4" w:space="0" w:color="auto"/>
              <w:left w:val="single" w:sz="4" w:space="0" w:color="auto"/>
              <w:bottom w:val="single" w:sz="4" w:space="0" w:color="auto"/>
              <w:right w:val="single" w:sz="4" w:space="0" w:color="auto"/>
            </w:tcBorders>
          </w:tcPr>
          <w:p w:rsidR="002E3F25" w:rsidRDefault="002E3F25"/>
        </w:tc>
      </w:tr>
      <w:tr w:rsidR="002E3F25" w:rsidTr="00812D35">
        <w:tc>
          <w:tcPr>
            <w:tcW w:w="4788" w:type="dxa"/>
            <w:tcBorders>
              <w:top w:val="single" w:sz="4" w:space="0" w:color="auto"/>
              <w:left w:val="single" w:sz="4" w:space="0" w:color="auto"/>
              <w:bottom w:val="single" w:sz="4" w:space="0" w:color="auto"/>
              <w:right w:val="single" w:sz="4" w:space="0" w:color="auto"/>
            </w:tcBorders>
          </w:tcPr>
          <w:p w:rsidR="002E3F25" w:rsidRDefault="002E3F25"/>
        </w:tc>
        <w:tc>
          <w:tcPr>
            <w:tcW w:w="4788" w:type="dxa"/>
            <w:tcBorders>
              <w:top w:val="single" w:sz="4" w:space="0" w:color="auto"/>
              <w:left w:val="single" w:sz="4" w:space="0" w:color="auto"/>
              <w:bottom w:val="single" w:sz="4" w:space="0" w:color="auto"/>
              <w:right w:val="single" w:sz="4" w:space="0" w:color="auto"/>
            </w:tcBorders>
          </w:tcPr>
          <w:p w:rsidR="002E3F25" w:rsidRDefault="002E3F25"/>
        </w:tc>
      </w:tr>
      <w:tr w:rsidR="002E3F25" w:rsidTr="00812D35">
        <w:tc>
          <w:tcPr>
            <w:tcW w:w="4788" w:type="dxa"/>
            <w:tcBorders>
              <w:top w:val="single" w:sz="4" w:space="0" w:color="auto"/>
              <w:left w:val="single" w:sz="4" w:space="0" w:color="auto"/>
              <w:bottom w:val="single" w:sz="4" w:space="0" w:color="auto"/>
              <w:right w:val="single" w:sz="4" w:space="0" w:color="auto"/>
            </w:tcBorders>
          </w:tcPr>
          <w:p w:rsidR="002E3F25" w:rsidRDefault="002E3F25"/>
        </w:tc>
        <w:tc>
          <w:tcPr>
            <w:tcW w:w="4788" w:type="dxa"/>
            <w:tcBorders>
              <w:top w:val="single" w:sz="4" w:space="0" w:color="auto"/>
              <w:left w:val="single" w:sz="4" w:space="0" w:color="auto"/>
              <w:bottom w:val="single" w:sz="4" w:space="0" w:color="auto"/>
              <w:right w:val="single" w:sz="4" w:space="0" w:color="auto"/>
            </w:tcBorders>
          </w:tcPr>
          <w:p w:rsidR="002E3F25" w:rsidRDefault="002E3F25"/>
        </w:tc>
      </w:tr>
    </w:tbl>
    <w:p w:rsidR="002E3F25" w:rsidRDefault="002E3F25" w:rsidP="002E3F25"/>
    <w:p w:rsidR="002E3F25" w:rsidRDefault="002E3F25" w:rsidP="002E3F25">
      <w:pPr>
        <w:pStyle w:val="3"/>
      </w:pPr>
      <w:bookmarkStart w:id="26" w:name="_Toc326083811"/>
      <w:r>
        <w:t>Performance testing</w:t>
      </w:r>
      <w:bookmarkEnd w:id="26"/>
    </w:p>
    <w:p w:rsidR="002E3F25" w:rsidRDefault="002E3F25" w:rsidP="002E3F25">
      <w:pPr>
        <w:rPr>
          <w:b/>
          <w:i/>
        </w:rPr>
      </w:pPr>
    </w:p>
    <w:p w:rsidR="002E3F25" w:rsidRDefault="002E3F25" w:rsidP="002E3F25">
      <w:pPr>
        <w:tabs>
          <w:tab w:val="left" w:pos="7200"/>
        </w:tabs>
      </w:pPr>
      <w:r>
        <w:t>This test will be conducted to evaluate the fulfillment of a system with specified performance requirements. It will be done using black-box testing method. And this will be performed by:</w:t>
      </w:r>
    </w:p>
    <w:p w:rsidR="002E3F25" w:rsidRDefault="002E3F25" w:rsidP="002E3F25">
      <w:pPr>
        <w:numPr>
          <w:ilvl w:val="0"/>
          <w:numId w:val="4"/>
        </w:numPr>
        <w:tabs>
          <w:tab w:val="left" w:pos="7200"/>
        </w:tabs>
      </w:pPr>
      <w:r>
        <w:t>Storing the maximum data in the file and trying to insert, and observe how the application will perform when it is out of boundary.</w:t>
      </w:r>
    </w:p>
    <w:p w:rsidR="002E3F25" w:rsidRDefault="002E3F25" w:rsidP="002E3F25">
      <w:pPr>
        <w:numPr>
          <w:ilvl w:val="0"/>
          <w:numId w:val="4"/>
        </w:numPr>
        <w:tabs>
          <w:tab w:val="left" w:pos="7200"/>
        </w:tabs>
      </w:pPr>
      <w:r>
        <w:t>Deleting data and check if it follows the right sorting algorithm to sort the resulting data or output.</w:t>
      </w:r>
    </w:p>
    <w:p w:rsidR="002E3F25" w:rsidRDefault="002E3F25" w:rsidP="002E3F25">
      <w:pPr>
        <w:numPr>
          <w:ilvl w:val="0"/>
          <w:numId w:val="4"/>
        </w:numPr>
        <w:tabs>
          <w:tab w:val="left" w:pos="7200"/>
        </w:tabs>
      </w:pPr>
      <w:r>
        <w:t>Trying to store new data and check if it over writes the existing once.</w:t>
      </w:r>
    </w:p>
    <w:p w:rsidR="002E3F25" w:rsidRDefault="002E3F25" w:rsidP="002E3F25">
      <w:pPr>
        <w:numPr>
          <w:ilvl w:val="0"/>
          <w:numId w:val="4"/>
        </w:numPr>
        <w:tabs>
          <w:tab w:val="left" w:pos="7200"/>
        </w:tabs>
      </w:pPr>
      <w:r>
        <w:t>Trying to load the data while they are already loaded</w:t>
      </w:r>
    </w:p>
    <w:p w:rsidR="002E3F25" w:rsidRDefault="002E3F25" w:rsidP="002E3F25"/>
    <w:p w:rsidR="002E3F25" w:rsidRDefault="002E3F25" w:rsidP="002E3F25">
      <w:pPr>
        <w:pStyle w:val="1"/>
      </w:pPr>
      <w:bookmarkStart w:id="27" w:name="_Toc326083812"/>
      <w:r>
        <w:t>Pass/Fail Criteria</w:t>
      </w:r>
      <w:bookmarkEnd w:id="27"/>
    </w:p>
    <w:p w:rsidR="002E3F25" w:rsidRDefault="002E3F25" w:rsidP="002E3F25"/>
    <w:p w:rsidR="002E3F25" w:rsidRDefault="002E3F25" w:rsidP="002E3F25">
      <w:r>
        <w:t>This section will include the master list of both white box and black box tests which will be used to track the progress of the testing.  A test will be considered a failure if the expected result or output is not achieved.  A bug report will be filled out for each failure and will be submitted to the development team for correction.  After the bug has been fixed, the test case will be repeated.</w:t>
      </w:r>
    </w:p>
    <w:p w:rsidR="002E3F25" w:rsidRDefault="002E3F25" w:rsidP="002E3F25"/>
    <w:p w:rsidR="002E3F25" w:rsidRDefault="002E3F25" w:rsidP="002E3F25">
      <w:pPr>
        <w:pStyle w:val="2"/>
      </w:pPr>
      <w:bookmarkStart w:id="28" w:name="_Toc326083813"/>
      <w:r>
        <w:t>Test Log</w:t>
      </w:r>
      <w:bookmarkEnd w:id="28"/>
    </w:p>
    <w:p w:rsidR="002E3F25" w:rsidRDefault="002E3F25" w:rsidP="002E3F25">
      <w:pPr>
        <w:pStyle w:val="2"/>
      </w:pPr>
      <w:bookmarkStart w:id="29" w:name="_Toc326083814"/>
      <w:r>
        <w:t>Shipping or Live Release</w:t>
      </w:r>
      <w:bookmarkEnd w:id="29"/>
    </w:p>
    <w:p w:rsidR="002E3F25" w:rsidRDefault="002E3F25" w:rsidP="002E3F25">
      <w:pPr>
        <w:keepNext/>
      </w:pPr>
    </w:p>
    <w:p w:rsidR="002E3F25" w:rsidRDefault="002E3F25" w:rsidP="002E3F25">
      <w:pPr>
        <w:pStyle w:val="3"/>
      </w:pPr>
      <w:bookmarkStart w:id="30" w:name="_Toc326083815"/>
      <w:r>
        <w:t>Shipping/Live Release Entry Criteria</w:t>
      </w:r>
      <w:bookmarkEnd w:id="30"/>
    </w:p>
    <w:p w:rsidR="002E3F25" w:rsidRDefault="002E3F25" w:rsidP="002E3F25"/>
    <w:p w:rsidR="002E3F25" w:rsidRDefault="002E3F25" w:rsidP="002E3F25"/>
    <w:p w:rsidR="002E3F25" w:rsidRDefault="002E3F25" w:rsidP="002E3F25">
      <w:pPr>
        <w:pStyle w:val="3"/>
      </w:pPr>
      <w:bookmarkStart w:id="31" w:name="_Toc326083816"/>
      <w:r>
        <w:t>Shipping/Live Release Exit Criteria</w:t>
      </w:r>
      <w:bookmarkEnd w:id="31"/>
    </w:p>
    <w:p w:rsidR="002E3F25" w:rsidRDefault="002E3F25" w:rsidP="002E3F25">
      <w:pPr>
        <w:keepNext/>
      </w:pPr>
    </w:p>
    <w:p w:rsidR="002E3F25" w:rsidRDefault="002E3F25" w:rsidP="002E3F25">
      <w:pPr>
        <w:keepNext/>
      </w:pPr>
      <w:r>
        <w:t xml:space="preserve">The Shipping/Live Release stage is when the product is ready for general availability to the public and the user documentation is final.  The product must fully satisfy its release specifications and the user documentation must adequately describe the product’s functionality. Both should be ready for use by the end user. </w:t>
      </w:r>
    </w:p>
    <w:p w:rsidR="002E3F25" w:rsidRDefault="002E3F25" w:rsidP="002E3F25"/>
    <w:p w:rsidR="002E3F25" w:rsidRDefault="002E3F25" w:rsidP="002E3F25">
      <w:pPr>
        <w:numPr>
          <w:ilvl w:val="0"/>
          <w:numId w:val="6"/>
        </w:numPr>
      </w:pPr>
      <w:r>
        <w:t>QA tests the final product version to verify that the product to be released to the general public is of the utmost quality and satisfies original design specifications.</w:t>
      </w:r>
    </w:p>
    <w:p w:rsidR="002E3F25" w:rsidRDefault="002E3F25" w:rsidP="002E3F25">
      <w:pPr>
        <w:numPr>
          <w:ilvl w:val="0"/>
          <w:numId w:val="6"/>
        </w:numPr>
      </w:pPr>
      <w:r>
        <w:t>The product must receive approval from the product team.</w:t>
      </w:r>
    </w:p>
    <w:p w:rsidR="002E3F25" w:rsidRDefault="002E3F25" w:rsidP="002E3F25">
      <w:pPr>
        <w:numPr>
          <w:ilvl w:val="0"/>
          <w:numId w:val="6"/>
        </w:numPr>
      </w:pPr>
      <w:r>
        <w:t>QA and Development must prepare Release Notes.</w:t>
      </w:r>
    </w:p>
    <w:p w:rsidR="002E3F25" w:rsidRDefault="002E3F25" w:rsidP="002E3F25">
      <w:pPr>
        <w:ind w:left="360"/>
      </w:pPr>
    </w:p>
    <w:p w:rsidR="002E3F25" w:rsidRDefault="002E3F25" w:rsidP="002E3F25">
      <w:r>
        <w:t>The product is now ready to ship or published to production environment.</w:t>
      </w:r>
    </w:p>
    <w:p w:rsidR="002E3F25" w:rsidRDefault="002E3F25" w:rsidP="002E3F25">
      <w:pPr>
        <w:pStyle w:val="1"/>
      </w:pPr>
      <w:r>
        <w:rPr>
          <w:b w:val="0"/>
          <w:bCs w:val="0"/>
        </w:rPr>
        <w:br w:type="page"/>
      </w:r>
      <w:bookmarkStart w:id="32" w:name="_Toc326083817"/>
      <w:r>
        <w:lastRenderedPageBreak/>
        <w:t>References</w:t>
      </w:r>
      <w:bookmarkEnd w:id="32"/>
    </w:p>
    <w:p w:rsidR="002E3F25" w:rsidRDefault="002E3F25" w:rsidP="002E3F25">
      <w:pPr>
        <w:tabs>
          <w:tab w:val="left" w:pos="8280"/>
        </w:tabs>
        <w:ind w:right="180"/>
      </w:pPr>
    </w:p>
    <w:p w:rsidR="002E3F25" w:rsidRDefault="002E3F25" w:rsidP="002E3F25">
      <w:pPr>
        <w:tabs>
          <w:tab w:val="right" w:pos="3780"/>
          <w:tab w:val="left" w:pos="8280"/>
        </w:tabs>
        <w:ind w:right="4680"/>
        <w:rPr>
          <w:b/>
          <w:bCs/>
          <w:u w:val="single"/>
        </w:rPr>
      </w:pPr>
    </w:p>
    <w:p w:rsidR="002E3F25" w:rsidRDefault="002E3F25" w:rsidP="002E3F25"/>
    <w:p w:rsidR="00D10258" w:rsidRDefault="00D10258"/>
    <w:sectPr w:rsidR="00D10258" w:rsidSect="002E3F25">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9C6" w:rsidRDefault="009A59C6" w:rsidP="00647E6D">
      <w:r>
        <w:separator/>
      </w:r>
    </w:p>
  </w:endnote>
  <w:endnote w:type="continuationSeparator" w:id="0">
    <w:p w:rsidR="009A59C6" w:rsidRDefault="009A59C6" w:rsidP="00647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9C6" w:rsidRDefault="009A59C6" w:rsidP="00647E6D">
      <w:r>
        <w:separator/>
      </w:r>
    </w:p>
  </w:footnote>
  <w:footnote w:type="continuationSeparator" w:id="0">
    <w:p w:rsidR="009A59C6" w:rsidRDefault="009A59C6" w:rsidP="00647E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00000003"/>
    <w:lvl w:ilvl="0" w:tplc="FFFFFFFF">
      <w:start w:val="7"/>
      <w:numFmt w:val="decimal"/>
      <w:lvlText w:val="%1."/>
      <w:lvlJc w:val="left"/>
      <w:pPr>
        <w:tabs>
          <w:tab w:val="num" w:pos="360"/>
        </w:tabs>
        <w:ind w:left="720" w:hanging="360"/>
      </w:pPr>
      <w:rPr>
        <w:rFonts w:ascii="Arial" w:eastAsia="Arial" w:hAnsi="Arial" w:cs="Arial"/>
        <w:b/>
        <w:bCs/>
        <w:i w:val="0"/>
        <w:iCs w:val="0"/>
        <w:strike w:val="0"/>
        <w:color w:val="000000"/>
        <w:sz w:val="32"/>
        <w:szCs w:val="32"/>
        <w:u w:val="none"/>
      </w:rPr>
    </w:lvl>
    <w:lvl w:ilvl="1" w:tplc="FFFFFFFF">
      <w:start w:val="1"/>
      <w:numFmt w:val="lowerLetter"/>
      <w:lvlText w:val="%2."/>
      <w:lvlJc w:val="left"/>
      <w:pPr>
        <w:tabs>
          <w:tab w:val="num" w:pos="1080"/>
        </w:tabs>
        <w:ind w:left="1440" w:hanging="360"/>
      </w:pPr>
      <w:rPr>
        <w:rFonts w:ascii="Arial" w:eastAsia="Arial" w:hAnsi="Arial" w:cs="Arial"/>
        <w:b/>
        <w:bCs/>
        <w:i w:val="0"/>
        <w:iCs w:val="0"/>
        <w:strike w:val="0"/>
        <w:color w:val="000000"/>
        <w:sz w:val="32"/>
        <w:szCs w:val="32"/>
        <w:u w:val="none"/>
      </w:rPr>
    </w:lvl>
    <w:lvl w:ilvl="2" w:tplc="FFFFFFFF">
      <w:start w:val="1"/>
      <w:numFmt w:val="lowerRoman"/>
      <w:lvlText w:val="%3."/>
      <w:lvlJc w:val="right"/>
      <w:pPr>
        <w:tabs>
          <w:tab w:val="num" w:pos="1800"/>
        </w:tabs>
        <w:ind w:left="2160" w:hanging="180"/>
      </w:pPr>
      <w:rPr>
        <w:rFonts w:ascii="Arial" w:eastAsia="Arial" w:hAnsi="Arial" w:cs="Arial"/>
        <w:b/>
        <w:bCs/>
        <w:i w:val="0"/>
        <w:iCs w:val="0"/>
        <w:strike w:val="0"/>
        <w:color w:val="000000"/>
        <w:sz w:val="32"/>
        <w:szCs w:val="32"/>
        <w:u w:val="none"/>
      </w:rPr>
    </w:lvl>
    <w:lvl w:ilvl="3" w:tplc="FFFFFFFF">
      <w:start w:val="1"/>
      <w:numFmt w:val="decimal"/>
      <w:lvlText w:val="%4."/>
      <w:lvlJc w:val="left"/>
      <w:pPr>
        <w:tabs>
          <w:tab w:val="num" w:pos="2520"/>
        </w:tabs>
        <w:ind w:left="2880" w:hanging="360"/>
      </w:pPr>
      <w:rPr>
        <w:rFonts w:ascii="Arial" w:eastAsia="Arial" w:hAnsi="Arial" w:cs="Arial"/>
        <w:b/>
        <w:bCs/>
        <w:i w:val="0"/>
        <w:iCs w:val="0"/>
        <w:strike w:val="0"/>
        <w:color w:val="000000"/>
        <w:sz w:val="32"/>
        <w:szCs w:val="32"/>
        <w:u w:val="none"/>
      </w:rPr>
    </w:lvl>
    <w:lvl w:ilvl="4" w:tplc="FFFFFFFF">
      <w:start w:val="1"/>
      <w:numFmt w:val="lowerLetter"/>
      <w:lvlText w:val="%5."/>
      <w:lvlJc w:val="left"/>
      <w:pPr>
        <w:tabs>
          <w:tab w:val="num" w:pos="3240"/>
        </w:tabs>
        <w:ind w:left="3600" w:hanging="360"/>
      </w:pPr>
      <w:rPr>
        <w:rFonts w:ascii="Arial" w:eastAsia="Arial" w:hAnsi="Arial" w:cs="Arial"/>
        <w:b/>
        <w:bCs/>
        <w:i w:val="0"/>
        <w:iCs w:val="0"/>
        <w:strike w:val="0"/>
        <w:color w:val="000000"/>
        <w:sz w:val="32"/>
        <w:szCs w:val="32"/>
        <w:u w:val="none"/>
      </w:rPr>
    </w:lvl>
    <w:lvl w:ilvl="5" w:tplc="FFFFFFFF">
      <w:start w:val="1"/>
      <w:numFmt w:val="lowerRoman"/>
      <w:lvlText w:val="%6."/>
      <w:lvlJc w:val="right"/>
      <w:pPr>
        <w:tabs>
          <w:tab w:val="num" w:pos="3960"/>
        </w:tabs>
        <w:ind w:left="4320" w:hanging="180"/>
      </w:pPr>
      <w:rPr>
        <w:rFonts w:ascii="Arial" w:eastAsia="Arial" w:hAnsi="Arial" w:cs="Arial"/>
        <w:b/>
        <w:bCs/>
        <w:i w:val="0"/>
        <w:iCs w:val="0"/>
        <w:strike w:val="0"/>
        <w:color w:val="000000"/>
        <w:sz w:val="32"/>
        <w:szCs w:val="32"/>
        <w:u w:val="none"/>
      </w:rPr>
    </w:lvl>
    <w:lvl w:ilvl="6" w:tplc="FFFFFFFF">
      <w:start w:val="1"/>
      <w:numFmt w:val="decimal"/>
      <w:lvlText w:val="%7."/>
      <w:lvlJc w:val="left"/>
      <w:pPr>
        <w:tabs>
          <w:tab w:val="num" w:pos="4680"/>
        </w:tabs>
        <w:ind w:left="5040" w:hanging="360"/>
      </w:pPr>
      <w:rPr>
        <w:rFonts w:ascii="Arial" w:eastAsia="Arial" w:hAnsi="Arial" w:cs="Arial"/>
        <w:b/>
        <w:bCs/>
        <w:i w:val="0"/>
        <w:iCs w:val="0"/>
        <w:strike w:val="0"/>
        <w:color w:val="000000"/>
        <w:sz w:val="32"/>
        <w:szCs w:val="32"/>
        <w:u w:val="none"/>
      </w:rPr>
    </w:lvl>
    <w:lvl w:ilvl="7" w:tplc="FFFFFFFF">
      <w:start w:val="1"/>
      <w:numFmt w:val="lowerLetter"/>
      <w:lvlText w:val="%8."/>
      <w:lvlJc w:val="left"/>
      <w:pPr>
        <w:tabs>
          <w:tab w:val="num" w:pos="5400"/>
        </w:tabs>
        <w:ind w:left="5760" w:hanging="360"/>
      </w:pPr>
      <w:rPr>
        <w:rFonts w:ascii="Arial" w:eastAsia="Arial" w:hAnsi="Arial" w:cs="Arial"/>
        <w:b/>
        <w:bCs/>
        <w:i w:val="0"/>
        <w:iCs w:val="0"/>
        <w:strike w:val="0"/>
        <w:color w:val="000000"/>
        <w:sz w:val="32"/>
        <w:szCs w:val="32"/>
        <w:u w:val="none"/>
      </w:rPr>
    </w:lvl>
    <w:lvl w:ilvl="8" w:tplc="FFFFFFFF">
      <w:start w:val="1"/>
      <w:numFmt w:val="lowerRoman"/>
      <w:lvlText w:val="%9."/>
      <w:lvlJc w:val="right"/>
      <w:pPr>
        <w:tabs>
          <w:tab w:val="num" w:pos="6120"/>
        </w:tabs>
        <w:ind w:left="6480" w:hanging="180"/>
      </w:pPr>
      <w:rPr>
        <w:rFonts w:ascii="Arial" w:eastAsia="Arial" w:hAnsi="Arial" w:cs="Arial"/>
        <w:b/>
        <w:bCs/>
        <w:i w:val="0"/>
        <w:iCs w:val="0"/>
        <w:strike w:val="0"/>
        <w:color w:val="000000"/>
        <w:sz w:val="32"/>
        <w:szCs w:val="32"/>
        <w:u w:val="none"/>
      </w:rPr>
    </w:lvl>
  </w:abstractNum>
  <w:abstractNum w:abstractNumId="1">
    <w:nsid w:val="00000008"/>
    <w:multiLevelType w:val="hybridMultilevel"/>
    <w:tmpl w:val="00000008"/>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9"/>
    <w:multiLevelType w:val="hybridMultilevel"/>
    <w:tmpl w:val="00000009"/>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000000A"/>
    <w:multiLevelType w:val="hybridMultilevel"/>
    <w:tmpl w:val="0000000A"/>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B"/>
    <w:multiLevelType w:val="hybridMultilevel"/>
    <w:tmpl w:val="0000000B"/>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5">
    <w:nsid w:val="0000000C"/>
    <w:multiLevelType w:val="hybridMultilevel"/>
    <w:tmpl w:val="0000000C"/>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D"/>
    <w:multiLevelType w:val="hybridMultilevel"/>
    <w:tmpl w:val="0000000D"/>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7">
    <w:nsid w:val="0000000E"/>
    <w:multiLevelType w:val="hybridMultilevel"/>
    <w:tmpl w:val="0000000E"/>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8">
    <w:nsid w:val="0000000F"/>
    <w:multiLevelType w:val="hybridMultilevel"/>
    <w:tmpl w:val="0000000F"/>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9">
    <w:nsid w:val="00000010"/>
    <w:multiLevelType w:val="hybridMultilevel"/>
    <w:tmpl w:val="00000010"/>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0">
    <w:nsid w:val="00000011"/>
    <w:multiLevelType w:val="hybridMultilevel"/>
    <w:tmpl w:val="00000011"/>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nsid w:val="00000012"/>
    <w:multiLevelType w:val="hybridMultilevel"/>
    <w:tmpl w:val="00000012"/>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nsid w:val="00000013"/>
    <w:multiLevelType w:val="hybridMultilevel"/>
    <w:tmpl w:val="00000013"/>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nsid w:val="00000014"/>
    <w:multiLevelType w:val="hybridMultilevel"/>
    <w:tmpl w:val="00000014"/>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nsid w:val="00000015"/>
    <w:multiLevelType w:val="hybridMultilevel"/>
    <w:tmpl w:val="00000015"/>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nsid w:val="00000016"/>
    <w:multiLevelType w:val="hybridMultilevel"/>
    <w:tmpl w:val="00000016"/>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6">
    <w:nsid w:val="00000017"/>
    <w:multiLevelType w:val="hybridMultilevel"/>
    <w:tmpl w:val="00000017"/>
    <w:lvl w:ilvl="0" w:tplc="FFFFFFFF">
      <w:start w:val="1"/>
      <w:numFmt w:val="decimal"/>
      <w:lvlText w:val="%1."/>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lowerLetter"/>
      <w:lvlText w:val="%2."/>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lowerRoman"/>
      <w:lvlText w:val="%3."/>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decimal"/>
      <w:lvlText w:val="%4."/>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lowerLetter"/>
      <w:lvlText w:val="%5."/>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lowerRoman"/>
      <w:lvlText w:val="%6."/>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decimal"/>
      <w:lvlText w:val="%7."/>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lowerLetter"/>
      <w:lvlText w:val="%8."/>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lowerRoman"/>
      <w:lvlText w:val="%9."/>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7">
    <w:nsid w:val="0FC120A9"/>
    <w:multiLevelType w:val="hybridMultilevel"/>
    <w:tmpl w:val="48F410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386F3969"/>
    <w:multiLevelType w:val="multilevel"/>
    <w:tmpl w:val="796228F4"/>
    <w:lvl w:ilvl="0">
      <w:start w:val="1"/>
      <w:numFmt w:val="decimal"/>
      <w:pStyle w:val="1"/>
      <w:lvlText w:val="%1"/>
      <w:lvlJc w:val="left"/>
      <w:pPr>
        <w:tabs>
          <w:tab w:val="num" w:pos="432"/>
        </w:tabs>
        <w:ind w:left="432" w:hanging="432"/>
      </w:pPr>
      <w:rPr>
        <w:rFonts w:ascii="Times New Roman" w:hAnsi="Times New Roman" w:cs="Times New Roman" w:hint="default"/>
        <w:b/>
        <w:i w:val="0"/>
        <w:sz w:val="28"/>
      </w:r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rPr>
        <w:b w:val="0"/>
        <w:i/>
      </w:r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9">
    <w:nsid w:val="512422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C2C4870"/>
    <w:multiLevelType w:val="hybridMultilevel"/>
    <w:tmpl w:val="879CEFB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1">
    <w:nsid w:val="5C736FCF"/>
    <w:multiLevelType w:val="hybridMultilevel"/>
    <w:tmpl w:val="4EEABD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635A45D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7C63E56"/>
    <w:multiLevelType w:val="hybridMultilevel"/>
    <w:tmpl w:val="47AE38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7C855A8C"/>
    <w:multiLevelType w:val="hybridMultilevel"/>
    <w:tmpl w:val="7F6CC4AC"/>
    <w:lvl w:ilvl="0" w:tplc="0622AB6C">
      <w:start w:val="1"/>
      <w:numFmt w:val="bullet"/>
      <w:lvlText w:val=""/>
      <w:lvlJc w:val="left"/>
      <w:pPr>
        <w:tabs>
          <w:tab w:val="num" w:pos="720"/>
        </w:tabs>
        <w:ind w:left="720" w:hanging="360"/>
      </w:pPr>
      <w:rPr>
        <w:rFonts w:ascii="Symbol" w:hAnsi="Symbol" w:hint="default"/>
        <w:sz w:val="20"/>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C9CE69A6">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lvlOverride w:ilvl="1">
      <w:startOverride w:val="1"/>
    </w:lvlOverride>
    <w:lvlOverride w:ilvl="2"/>
    <w:lvlOverride w:ilvl="3"/>
    <w:lvlOverride w:ilvl="4"/>
    <w:lvlOverride w:ilvl="5"/>
    <w:lvlOverride w:ilvl="6"/>
    <w:lvlOverride w:ilvl="7"/>
    <w:lvlOverride w:ilvl="8"/>
  </w:num>
  <w:num w:numId="3">
    <w:abstractNumId w:val="20"/>
  </w:num>
  <w:num w:numId="4">
    <w:abstractNumId w:val="23"/>
  </w:num>
  <w:num w:numId="5">
    <w:abstractNumId w:val="17"/>
  </w:num>
  <w:num w:numId="6">
    <w:abstractNumId w:val="21"/>
  </w:num>
  <w:num w:numId="7">
    <w:abstractNumId w:val="4"/>
  </w:num>
  <w:num w:numId="8">
    <w:abstractNumId w:val="5"/>
  </w:num>
  <w:num w:numId="9">
    <w:abstractNumId w:val="6"/>
  </w:num>
  <w:num w:numId="10">
    <w:abstractNumId w:val="0"/>
  </w:num>
  <w:num w:numId="11">
    <w:abstractNumId w:val="1"/>
  </w:num>
  <w:num w:numId="12">
    <w:abstractNumId w:val="2"/>
  </w:num>
  <w:num w:numId="13">
    <w:abstractNumId w:val="3"/>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13"/>
  </w:num>
  <w:num w:numId="21">
    <w:abstractNumId w:val="14"/>
  </w:num>
  <w:num w:numId="22">
    <w:abstractNumId w:val="15"/>
  </w:num>
  <w:num w:numId="23">
    <w:abstractNumId w:val="16"/>
  </w:num>
  <w:num w:numId="24">
    <w:abstractNumId w:val="24"/>
  </w:num>
  <w:num w:numId="25">
    <w:abstractNumId w:val="1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F25"/>
    <w:rsid w:val="001431D9"/>
    <w:rsid w:val="001B06F3"/>
    <w:rsid w:val="00227EDE"/>
    <w:rsid w:val="00247497"/>
    <w:rsid w:val="002B7AFB"/>
    <w:rsid w:val="002E3F25"/>
    <w:rsid w:val="0032578F"/>
    <w:rsid w:val="0033049D"/>
    <w:rsid w:val="00335145"/>
    <w:rsid w:val="00443CEE"/>
    <w:rsid w:val="0044580F"/>
    <w:rsid w:val="0044639E"/>
    <w:rsid w:val="00484C5E"/>
    <w:rsid w:val="0058000C"/>
    <w:rsid w:val="005B258E"/>
    <w:rsid w:val="005D6E8F"/>
    <w:rsid w:val="005F4F07"/>
    <w:rsid w:val="0064201E"/>
    <w:rsid w:val="00647E6D"/>
    <w:rsid w:val="0066642A"/>
    <w:rsid w:val="007B22DE"/>
    <w:rsid w:val="008027F9"/>
    <w:rsid w:val="00812D35"/>
    <w:rsid w:val="00991667"/>
    <w:rsid w:val="009A59C6"/>
    <w:rsid w:val="00A94D25"/>
    <w:rsid w:val="00B4753B"/>
    <w:rsid w:val="00B57D98"/>
    <w:rsid w:val="00CF4EAD"/>
    <w:rsid w:val="00D10258"/>
    <w:rsid w:val="00DC4F0A"/>
    <w:rsid w:val="00E4621B"/>
    <w:rsid w:val="00ED1644"/>
    <w:rsid w:val="00EE23B7"/>
    <w:rsid w:val="00FA1411"/>
    <w:rsid w:val="00FA37D3"/>
    <w:rsid w:val="00FC49A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3F25"/>
    <w:rPr>
      <w:sz w:val="24"/>
      <w:szCs w:val="24"/>
    </w:rPr>
  </w:style>
  <w:style w:type="paragraph" w:styleId="1">
    <w:name w:val="heading 1"/>
    <w:basedOn w:val="a"/>
    <w:next w:val="a"/>
    <w:link w:val="10"/>
    <w:qFormat/>
    <w:rsid w:val="002E3F25"/>
    <w:pPr>
      <w:keepNext/>
      <w:numPr>
        <w:numId w:val="1"/>
      </w:numPr>
      <w:outlineLvl w:val="0"/>
    </w:pPr>
    <w:rPr>
      <w:b/>
      <w:bCs/>
      <w:sz w:val="28"/>
    </w:rPr>
  </w:style>
  <w:style w:type="paragraph" w:styleId="2">
    <w:name w:val="heading 2"/>
    <w:basedOn w:val="a"/>
    <w:next w:val="a"/>
    <w:link w:val="20"/>
    <w:unhideWhenUsed/>
    <w:qFormat/>
    <w:rsid w:val="002E3F25"/>
    <w:pPr>
      <w:keepNext/>
      <w:numPr>
        <w:ilvl w:val="1"/>
        <w:numId w:val="1"/>
      </w:numPr>
      <w:outlineLvl w:val="1"/>
    </w:pPr>
    <w:rPr>
      <w:b/>
      <w:bCs/>
      <w:iCs/>
    </w:rPr>
  </w:style>
  <w:style w:type="paragraph" w:styleId="3">
    <w:name w:val="heading 3"/>
    <w:basedOn w:val="a"/>
    <w:next w:val="a"/>
    <w:link w:val="30"/>
    <w:unhideWhenUsed/>
    <w:qFormat/>
    <w:rsid w:val="002E3F25"/>
    <w:pPr>
      <w:keepNext/>
      <w:numPr>
        <w:ilvl w:val="2"/>
        <w:numId w:val="1"/>
      </w:numPr>
      <w:outlineLvl w:val="2"/>
    </w:pPr>
    <w:rPr>
      <w:b/>
      <w:bCs/>
      <w:i/>
    </w:rPr>
  </w:style>
  <w:style w:type="paragraph" w:styleId="4">
    <w:name w:val="heading 4"/>
    <w:basedOn w:val="a"/>
    <w:next w:val="a"/>
    <w:link w:val="40"/>
    <w:semiHidden/>
    <w:unhideWhenUsed/>
    <w:qFormat/>
    <w:rsid w:val="002E3F25"/>
    <w:pPr>
      <w:keepNext/>
      <w:numPr>
        <w:ilvl w:val="3"/>
        <w:numId w:val="1"/>
      </w:numPr>
      <w:outlineLvl w:val="3"/>
    </w:pPr>
    <w:rPr>
      <w:i/>
      <w:iCs/>
    </w:rPr>
  </w:style>
  <w:style w:type="paragraph" w:styleId="5">
    <w:name w:val="heading 5"/>
    <w:basedOn w:val="a"/>
    <w:next w:val="a"/>
    <w:link w:val="50"/>
    <w:semiHidden/>
    <w:unhideWhenUsed/>
    <w:qFormat/>
    <w:rsid w:val="002E3F25"/>
    <w:pPr>
      <w:keepNext/>
      <w:numPr>
        <w:ilvl w:val="4"/>
        <w:numId w:val="1"/>
      </w:numPr>
      <w:jc w:val="center"/>
      <w:outlineLvl w:val="4"/>
    </w:pPr>
    <w:rPr>
      <w:b/>
      <w:bCs/>
    </w:rPr>
  </w:style>
  <w:style w:type="paragraph" w:styleId="6">
    <w:name w:val="heading 6"/>
    <w:basedOn w:val="a"/>
    <w:next w:val="a"/>
    <w:link w:val="60"/>
    <w:semiHidden/>
    <w:unhideWhenUsed/>
    <w:qFormat/>
    <w:rsid w:val="002E3F25"/>
    <w:pPr>
      <w:keepNext/>
      <w:numPr>
        <w:ilvl w:val="5"/>
        <w:numId w:val="1"/>
      </w:numPr>
      <w:outlineLvl w:val="5"/>
    </w:pPr>
    <w:rPr>
      <w:i/>
      <w:iCs/>
      <w:sz w:val="28"/>
    </w:rPr>
  </w:style>
  <w:style w:type="paragraph" w:styleId="7">
    <w:name w:val="heading 7"/>
    <w:basedOn w:val="a"/>
    <w:next w:val="a"/>
    <w:link w:val="70"/>
    <w:semiHidden/>
    <w:unhideWhenUsed/>
    <w:qFormat/>
    <w:rsid w:val="002E3F25"/>
    <w:pPr>
      <w:numPr>
        <w:ilvl w:val="6"/>
        <w:numId w:val="1"/>
      </w:numPr>
      <w:spacing w:before="240" w:after="60"/>
      <w:outlineLvl w:val="6"/>
    </w:pPr>
  </w:style>
  <w:style w:type="paragraph" w:styleId="8">
    <w:name w:val="heading 8"/>
    <w:basedOn w:val="a"/>
    <w:next w:val="a"/>
    <w:link w:val="80"/>
    <w:semiHidden/>
    <w:unhideWhenUsed/>
    <w:qFormat/>
    <w:rsid w:val="002E3F25"/>
    <w:pPr>
      <w:numPr>
        <w:ilvl w:val="7"/>
        <w:numId w:val="1"/>
      </w:numPr>
      <w:spacing w:before="240" w:after="60"/>
      <w:outlineLvl w:val="7"/>
    </w:pPr>
    <w:rPr>
      <w:i/>
      <w:iCs/>
    </w:rPr>
  </w:style>
  <w:style w:type="paragraph" w:styleId="9">
    <w:name w:val="heading 9"/>
    <w:basedOn w:val="a"/>
    <w:next w:val="a"/>
    <w:link w:val="90"/>
    <w:semiHidden/>
    <w:unhideWhenUsed/>
    <w:qFormat/>
    <w:rsid w:val="002E3F25"/>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3F25"/>
    <w:rPr>
      <w:b/>
      <w:bCs/>
      <w:sz w:val="28"/>
      <w:szCs w:val="24"/>
    </w:rPr>
  </w:style>
  <w:style w:type="character" w:customStyle="1" w:styleId="20">
    <w:name w:val="Заголовок 2 Знак"/>
    <w:basedOn w:val="a0"/>
    <w:link w:val="2"/>
    <w:rsid w:val="002E3F25"/>
    <w:rPr>
      <w:b/>
      <w:bCs/>
      <w:iCs/>
      <w:sz w:val="24"/>
      <w:szCs w:val="24"/>
    </w:rPr>
  </w:style>
  <w:style w:type="character" w:customStyle="1" w:styleId="30">
    <w:name w:val="Заголовок 3 Знак"/>
    <w:basedOn w:val="a0"/>
    <w:link w:val="3"/>
    <w:rsid w:val="002E3F25"/>
    <w:rPr>
      <w:b/>
      <w:bCs/>
      <w:i/>
      <w:sz w:val="24"/>
      <w:szCs w:val="24"/>
    </w:rPr>
  </w:style>
  <w:style w:type="character" w:customStyle="1" w:styleId="40">
    <w:name w:val="Заголовок 4 Знак"/>
    <w:basedOn w:val="a0"/>
    <w:link w:val="4"/>
    <w:semiHidden/>
    <w:rsid w:val="002E3F25"/>
    <w:rPr>
      <w:i/>
      <w:iCs/>
      <w:sz w:val="24"/>
      <w:szCs w:val="24"/>
    </w:rPr>
  </w:style>
  <w:style w:type="character" w:customStyle="1" w:styleId="50">
    <w:name w:val="Заголовок 5 Знак"/>
    <w:basedOn w:val="a0"/>
    <w:link w:val="5"/>
    <w:semiHidden/>
    <w:rsid w:val="002E3F25"/>
    <w:rPr>
      <w:b/>
      <w:bCs/>
      <w:sz w:val="24"/>
      <w:szCs w:val="24"/>
    </w:rPr>
  </w:style>
  <w:style w:type="character" w:customStyle="1" w:styleId="60">
    <w:name w:val="Заголовок 6 Знак"/>
    <w:basedOn w:val="a0"/>
    <w:link w:val="6"/>
    <w:semiHidden/>
    <w:rsid w:val="002E3F25"/>
    <w:rPr>
      <w:i/>
      <w:iCs/>
      <w:sz w:val="28"/>
      <w:szCs w:val="24"/>
    </w:rPr>
  </w:style>
  <w:style w:type="character" w:customStyle="1" w:styleId="70">
    <w:name w:val="Заголовок 7 Знак"/>
    <w:basedOn w:val="a0"/>
    <w:link w:val="7"/>
    <w:semiHidden/>
    <w:rsid w:val="002E3F25"/>
    <w:rPr>
      <w:sz w:val="24"/>
      <w:szCs w:val="24"/>
    </w:rPr>
  </w:style>
  <w:style w:type="character" w:customStyle="1" w:styleId="80">
    <w:name w:val="Заголовок 8 Знак"/>
    <w:basedOn w:val="a0"/>
    <w:link w:val="8"/>
    <w:semiHidden/>
    <w:rsid w:val="002E3F25"/>
    <w:rPr>
      <w:i/>
      <w:iCs/>
      <w:sz w:val="24"/>
      <w:szCs w:val="24"/>
    </w:rPr>
  </w:style>
  <w:style w:type="character" w:customStyle="1" w:styleId="90">
    <w:name w:val="Заголовок 9 Знак"/>
    <w:basedOn w:val="a0"/>
    <w:link w:val="9"/>
    <w:semiHidden/>
    <w:rsid w:val="002E3F25"/>
    <w:rPr>
      <w:rFonts w:ascii="Arial" w:hAnsi="Arial" w:cs="Arial"/>
      <w:sz w:val="22"/>
      <w:szCs w:val="22"/>
    </w:rPr>
  </w:style>
  <w:style w:type="character" w:styleId="a3">
    <w:name w:val="Hyperlink"/>
    <w:basedOn w:val="a0"/>
    <w:uiPriority w:val="99"/>
    <w:unhideWhenUsed/>
    <w:rsid w:val="002E3F25"/>
    <w:rPr>
      <w:color w:val="0000FF"/>
      <w:u w:val="single"/>
    </w:rPr>
  </w:style>
  <w:style w:type="character" w:styleId="a4">
    <w:name w:val="FollowedHyperlink"/>
    <w:basedOn w:val="a0"/>
    <w:unhideWhenUsed/>
    <w:rsid w:val="002E3F25"/>
    <w:rPr>
      <w:color w:val="800080"/>
      <w:u w:val="single"/>
    </w:rPr>
  </w:style>
  <w:style w:type="paragraph" w:styleId="a5">
    <w:name w:val="Normal (Web)"/>
    <w:basedOn w:val="a"/>
    <w:uiPriority w:val="99"/>
    <w:unhideWhenUsed/>
    <w:rsid w:val="002E3F25"/>
    <w:pPr>
      <w:spacing w:before="100" w:beforeAutospacing="1" w:after="100" w:afterAutospacing="1"/>
    </w:pPr>
  </w:style>
  <w:style w:type="paragraph" w:styleId="11">
    <w:name w:val="toc 1"/>
    <w:basedOn w:val="a"/>
    <w:next w:val="a"/>
    <w:autoRedefine/>
    <w:uiPriority w:val="39"/>
    <w:unhideWhenUsed/>
    <w:rsid w:val="002E3F25"/>
    <w:pPr>
      <w:tabs>
        <w:tab w:val="left" w:pos="360"/>
        <w:tab w:val="right" w:leader="dot" w:pos="9350"/>
      </w:tabs>
    </w:pPr>
    <w:rPr>
      <w:b/>
      <w:noProof/>
    </w:rPr>
  </w:style>
  <w:style w:type="paragraph" w:styleId="21">
    <w:name w:val="toc 2"/>
    <w:basedOn w:val="a"/>
    <w:next w:val="a"/>
    <w:autoRedefine/>
    <w:uiPriority w:val="39"/>
    <w:unhideWhenUsed/>
    <w:rsid w:val="002E3F25"/>
    <w:pPr>
      <w:tabs>
        <w:tab w:val="left" w:pos="900"/>
        <w:tab w:val="right" w:leader="dot" w:pos="9350"/>
      </w:tabs>
      <w:ind w:left="450"/>
    </w:pPr>
    <w:rPr>
      <w:noProof/>
      <w:szCs w:val="20"/>
    </w:rPr>
  </w:style>
  <w:style w:type="paragraph" w:styleId="31">
    <w:name w:val="toc 3"/>
    <w:basedOn w:val="a"/>
    <w:next w:val="a"/>
    <w:autoRedefine/>
    <w:uiPriority w:val="39"/>
    <w:unhideWhenUsed/>
    <w:rsid w:val="002E3F25"/>
    <w:pPr>
      <w:tabs>
        <w:tab w:val="left" w:pos="1440"/>
        <w:tab w:val="right" w:leader="dot" w:pos="9346"/>
      </w:tabs>
      <w:ind w:left="907"/>
    </w:pPr>
    <w:rPr>
      <w:i/>
      <w:noProof/>
    </w:rPr>
  </w:style>
  <w:style w:type="paragraph" w:styleId="41">
    <w:name w:val="toc 4"/>
    <w:basedOn w:val="a"/>
    <w:next w:val="a"/>
    <w:autoRedefine/>
    <w:uiPriority w:val="39"/>
    <w:unhideWhenUsed/>
    <w:rsid w:val="002E3F25"/>
    <w:pPr>
      <w:tabs>
        <w:tab w:val="left" w:pos="2160"/>
        <w:tab w:val="right" w:leader="dot" w:pos="9350"/>
      </w:tabs>
      <w:ind w:left="1440"/>
    </w:pPr>
    <w:rPr>
      <w:noProof/>
      <w:sz w:val="20"/>
    </w:rPr>
  </w:style>
  <w:style w:type="paragraph" w:styleId="51">
    <w:name w:val="toc 5"/>
    <w:basedOn w:val="a"/>
    <w:next w:val="a"/>
    <w:autoRedefine/>
    <w:unhideWhenUsed/>
    <w:rsid w:val="002E3F25"/>
    <w:pPr>
      <w:ind w:left="800"/>
    </w:pPr>
  </w:style>
  <w:style w:type="paragraph" w:styleId="61">
    <w:name w:val="toc 6"/>
    <w:basedOn w:val="a"/>
    <w:next w:val="a"/>
    <w:autoRedefine/>
    <w:unhideWhenUsed/>
    <w:rsid w:val="002E3F25"/>
    <w:pPr>
      <w:ind w:left="1000"/>
    </w:pPr>
  </w:style>
  <w:style w:type="paragraph" w:styleId="71">
    <w:name w:val="toc 7"/>
    <w:basedOn w:val="a"/>
    <w:next w:val="a"/>
    <w:autoRedefine/>
    <w:unhideWhenUsed/>
    <w:rsid w:val="002E3F25"/>
    <w:pPr>
      <w:ind w:left="1200"/>
    </w:pPr>
  </w:style>
  <w:style w:type="paragraph" w:styleId="81">
    <w:name w:val="toc 8"/>
    <w:basedOn w:val="a"/>
    <w:next w:val="a"/>
    <w:autoRedefine/>
    <w:unhideWhenUsed/>
    <w:rsid w:val="002E3F25"/>
    <w:pPr>
      <w:ind w:left="1400"/>
    </w:pPr>
  </w:style>
  <w:style w:type="paragraph" w:styleId="91">
    <w:name w:val="toc 9"/>
    <w:basedOn w:val="a"/>
    <w:next w:val="a"/>
    <w:autoRedefine/>
    <w:unhideWhenUsed/>
    <w:rsid w:val="002E3F25"/>
    <w:pPr>
      <w:ind w:left="1600"/>
    </w:pPr>
  </w:style>
  <w:style w:type="paragraph" w:styleId="a6">
    <w:name w:val="header"/>
    <w:basedOn w:val="a"/>
    <w:link w:val="a7"/>
    <w:unhideWhenUsed/>
    <w:rsid w:val="002E3F25"/>
    <w:pPr>
      <w:tabs>
        <w:tab w:val="center" w:pos="4320"/>
        <w:tab w:val="right" w:pos="8640"/>
      </w:tabs>
    </w:pPr>
  </w:style>
  <w:style w:type="character" w:customStyle="1" w:styleId="a7">
    <w:name w:val="Верхний колонтитул Знак"/>
    <w:basedOn w:val="a0"/>
    <w:link w:val="a6"/>
    <w:rsid w:val="002E3F25"/>
    <w:rPr>
      <w:sz w:val="24"/>
      <w:szCs w:val="24"/>
    </w:rPr>
  </w:style>
  <w:style w:type="paragraph" w:styleId="a8">
    <w:name w:val="footer"/>
    <w:basedOn w:val="a"/>
    <w:link w:val="a9"/>
    <w:unhideWhenUsed/>
    <w:rsid w:val="002E3F25"/>
    <w:pPr>
      <w:tabs>
        <w:tab w:val="center" w:pos="4320"/>
        <w:tab w:val="right" w:pos="8640"/>
      </w:tabs>
    </w:pPr>
  </w:style>
  <w:style w:type="character" w:customStyle="1" w:styleId="a9">
    <w:name w:val="Нижний колонтитул Знак"/>
    <w:basedOn w:val="a0"/>
    <w:link w:val="a8"/>
    <w:rsid w:val="002E3F25"/>
    <w:rPr>
      <w:sz w:val="24"/>
      <w:szCs w:val="24"/>
    </w:rPr>
  </w:style>
  <w:style w:type="paragraph" w:styleId="aa">
    <w:name w:val="Title"/>
    <w:basedOn w:val="a"/>
    <w:link w:val="ab"/>
    <w:qFormat/>
    <w:rsid w:val="002E3F25"/>
    <w:pPr>
      <w:jc w:val="center"/>
    </w:pPr>
    <w:rPr>
      <w:sz w:val="28"/>
      <w:u w:val="single"/>
    </w:rPr>
  </w:style>
  <w:style w:type="character" w:customStyle="1" w:styleId="ab">
    <w:name w:val="Название Знак"/>
    <w:basedOn w:val="a0"/>
    <w:link w:val="aa"/>
    <w:rsid w:val="002E3F25"/>
    <w:rPr>
      <w:sz w:val="28"/>
      <w:szCs w:val="24"/>
      <w:u w:val="single"/>
    </w:rPr>
  </w:style>
  <w:style w:type="paragraph" w:styleId="ac">
    <w:name w:val="Subtitle"/>
    <w:basedOn w:val="a"/>
    <w:link w:val="ad"/>
    <w:qFormat/>
    <w:rsid w:val="002E3F25"/>
    <w:rPr>
      <w:b/>
      <w:bCs/>
      <w:sz w:val="28"/>
      <w:u w:val="single"/>
    </w:rPr>
  </w:style>
  <w:style w:type="character" w:customStyle="1" w:styleId="ad">
    <w:name w:val="Подзаголовок Знак"/>
    <w:basedOn w:val="a0"/>
    <w:link w:val="ac"/>
    <w:rsid w:val="002E3F25"/>
    <w:rPr>
      <w:b/>
      <w:bCs/>
      <w:sz w:val="28"/>
      <w:szCs w:val="24"/>
      <w:u w:val="single"/>
    </w:rPr>
  </w:style>
  <w:style w:type="paragraph" w:styleId="ae">
    <w:name w:val="Block Text"/>
    <w:basedOn w:val="a"/>
    <w:unhideWhenUsed/>
    <w:rsid w:val="002E3F25"/>
    <w:pPr>
      <w:spacing w:after="120"/>
      <w:ind w:left="1440" w:right="1440"/>
    </w:pPr>
  </w:style>
  <w:style w:type="paragraph" w:styleId="af">
    <w:name w:val="Balloon Text"/>
    <w:basedOn w:val="a"/>
    <w:link w:val="af0"/>
    <w:rsid w:val="002E3F25"/>
    <w:rPr>
      <w:rFonts w:ascii="Tahoma" w:hAnsi="Tahoma" w:cs="Tahoma"/>
      <w:sz w:val="16"/>
      <w:szCs w:val="16"/>
    </w:rPr>
  </w:style>
  <w:style w:type="character" w:customStyle="1" w:styleId="af0">
    <w:name w:val="Текст выноски Знак"/>
    <w:basedOn w:val="a0"/>
    <w:link w:val="af"/>
    <w:rsid w:val="002E3F25"/>
    <w:rPr>
      <w:rFonts w:ascii="Tahoma" w:hAnsi="Tahoma" w:cs="Tahoma"/>
      <w:sz w:val="16"/>
      <w:szCs w:val="16"/>
    </w:rPr>
  </w:style>
  <w:style w:type="paragraph" w:styleId="af1">
    <w:name w:val="No Spacing"/>
    <w:link w:val="af2"/>
    <w:uiPriority w:val="1"/>
    <w:qFormat/>
    <w:rsid w:val="002E3F25"/>
    <w:rPr>
      <w:rFonts w:asciiTheme="minorHAnsi" w:eastAsiaTheme="minorEastAsia" w:hAnsiTheme="minorHAnsi" w:cstheme="minorBidi"/>
      <w:sz w:val="22"/>
      <w:szCs w:val="22"/>
      <w:lang w:eastAsia="ja-JP"/>
    </w:rPr>
  </w:style>
  <w:style w:type="character" w:customStyle="1" w:styleId="af2">
    <w:name w:val="Без интервала Знак"/>
    <w:basedOn w:val="a0"/>
    <w:link w:val="af1"/>
    <w:uiPriority w:val="1"/>
    <w:rsid w:val="002E3F25"/>
    <w:rPr>
      <w:rFonts w:asciiTheme="minorHAnsi" w:eastAsiaTheme="minorEastAsia" w:hAnsiTheme="minorHAnsi" w:cstheme="minorBidi"/>
      <w:sz w:val="22"/>
      <w:szCs w:val="22"/>
      <w:lang w:eastAsia="ja-JP"/>
    </w:rPr>
  </w:style>
  <w:style w:type="paragraph" w:styleId="af3">
    <w:name w:val="List Paragraph"/>
    <w:basedOn w:val="a"/>
    <w:uiPriority w:val="34"/>
    <w:qFormat/>
    <w:rsid w:val="00FA14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3F25"/>
    <w:rPr>
      <w:sz w:val="24"/>
      <w:szCs w:val="24"/>
    </w:rPr>
  </w:style>
  <w:style w:type="paragraph" w:styleId="1">
    <w:name w:val="heading 1"/>
    <w:basedOn w:val="a"/>
    <w:next w:val="a"/>
    <w:link w:val="10"/>
    <w:qFormat/>
    <w:rsid w:val="002E3F25"/>
    <w:pPr>
      <w:keepNext/>
      <w:numPr>
        <w:numId w:val="1"/>
      </w:numPr>
      <w:outlineLvl w:val="0"/>
    </w:pPr>
    <w:rPr>
      <w:b/>
      <w:bCs/>
      <w:sz w:val="28"/>
    </w:rPr>
  </w:style>
  <w:style w:type="paragraph" w:styleId="2">
    <w:name w:val="heading 2"/>
    <w:basedOn w:val="a"/>
    <w:next w:val="a"/>
    <w:link w:val="20"/>
    <w:unhideWhenUsed/>
    <w:qFormat/>
    <w:rsid w:val="002E3F25"/>
    <w:pPr>
      <w:keepNext/>
      <w:numPr>
        <w:ilvl w:val="1"/>
        <w:numId w:val="1"/>
      </w:numPr>
      <w:outlineLvl w:val="1"/>
    </w:pPr>
    <w:rPr>
      <w:b/>
      <w:bCs/>
      <w:iCs/>
    </w:rPr>
  </w:style>
  <w:style w:type="paragraph" w:styleId="3">
    <w:name w:val="heading 3"/>
    <w:basedOn w:val="a"/>
    <w:next w:val="a"/>
    <w:link w:val="30"/>
    <w:unhideWhenUsed/>
    <w:qFormat/>
    <w:rsid w:val="002E3F25"/>
    <w:pPr>
      <w:keepNext/>
      <w:numPr>
        <w:ilvl w:val="2"/>
        <w:numId w:val="1"/>
      </w:numPr>
      <w:outlineLvl w:val="2"/>
    </w:pPr>
    <w:rPr>
      <w:b/>
      <w:bCs/>
      <w:i/>
    </w:rPr>
  </w:style>
  <w:style w:type="paragraph" w:styleId="4">
    <w:name w:val="heading 4"/>
    <w:basedOn w:val="a"/>
    <w:next w:val="a"/>
    <w:link w:val="40"/>
    <w:semiHidden/>
    <w:unhideWhenUsed/>
    <w:qFormat/>
    <w:rsid w:val="002E3F25"/>
    <w:pPr>
      <w:keepNext/>
      <w:numPr>
        <w:ilvl w:val="3"/>
        <w:numId w:val="1"/>
      </w:numPr>
      <w:outlineLvl w:val="3"/>
    </w:pPr>
    <w:rPr>
      <w:i/>
      <w:iCs/>
    </w:rPr>
  </w:style>
  <w:style w:type="paragraph" w:styleId="5">
    <w:name w:val="heading 5"/>
    <w:basedOn w:val="a"/>
    <w:next w:val="a"/>
    <w:link w:val="50"/>
    <w:semiHidden/>
    <w:unhideWhenUsed/>
    <w:qFormat/>
    <w:rsid w:val="002E3F25"/>
    <w:pPr>
      <w:keepNext/>
      <w:numPr>
        <w:ilvl w:val="4"/>
        <w:numId w:val="1"/>
      </w:numPr>
      <w:jc w:val="center"/>
      <w:outlineLvl w:val="4"/>
    </w:pPr>
    <w:rPr>
      <w:b/>
      <w:bCs/>
    </w:rPr>
  </w:style>
  <w:style w:type="paragraph" w:styleId="6">
    <w:name w:val="heading 6"/>
    <w:basedOn w:val="a"/>
    <w:next w:val="a"/>
    <w:link w:val="60"/>
    <w:semiHidden/>
    <w:unhideWhenUsed/>
    <w:qFormat/>
    <w:rsid w:val="002E3F25"/>
    <w:pPr>
      <w:keepNext/>
      <w:numPr>
        <w:ilvl w:val="5"/>
        <w:numId w:val="1"/>
      </w:numPr>
      <w:outlineLvl w:val="5"/>
    </w:pPr>
    <w:rPr>
      <w:i/>
      <w:iCs/>
      <w:sz w:val="28"/>
    </w:rPr>
  </w:style>
  <w:style w:type="paragraph" w:styleId="7">
    <w:name w:val="heading 7"/>
    <w:basedOn w:val="a"/>
    <w:next w:val="a"/>
    <w:link w:val="70"/>
    <w:semiHidden/>
    <w:unhideWhenUsed/>
    <w:qFormat/>
    <w:rsid w:val="002E3F25"/>
    <w:pPr>
      <w:numPr>
        <w:ilvl w:val="6"/>
        <w:numId w:val="1"/>
      </w:numPr>
      <w:spacing w:before="240" w:after="60"/>
      <w:outlineLvl w:val="6"/>
    </w:pPr>
  </w:style>
  <w:style w:type="paragraph" w:styleId="8">
    <w:name w:val="heading 8"/>
    <w:basedOn w:val="a"/>
    <w:next w:val="a"/>
    <w:link w:val="80"/>
    <w:semiHidden/>
    <w:unhideWhenUsed/>
    <w:qFormat/>
    <w:rsid w:val="002E3F25"/>
    <w:pPr>
      <w:numPr>
        <w:ilvl w:val="7"/>
        <w:numId w:val="1"/>
      </w:numPr>
      <w:spacing w:before="240" w:after="60"/>
      <w:outlineLvl w:val="7"/>
    </w:pPr>
    <w:rPr>
      <w:i/>
      <w:iCs/>
    </w:rPr>
  </w:style>
  <w:style w:type="paragraph" w:styleId="9">
    <w:name w:val="heading 9"/>
    <w:basedOn w:val="a"/>
    <w:next w:val="a"/>
    <w:link w:val="90"/>
    <w:semiHidden/>
    <w:unhideWhenUsed/>
    <w:qFormat/>
    <w:rsid w:val="002E3F25"/>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3F25"/>
    <w:rPr>
      <w:b/>
      <w:bCs/>
      <w:sz w:val="28"/>
      <w:szCs w:val="24"/>
    </w:rPr>
  </w:style>
  <w:style w:type="character" w:customStyle="1" w:styleId="20">
    <w:name w:val="Заголовок 2 Знак"/>
    <w:basedOn w:val="a0"/>
    <w:link w:val="2"/>
    <w:rsid w:val="002E3F25"/>
    <w:rPr>
      <w:b/>
      <w:bCs/>
      <w:iCs/>
      <w:sz w:val="24"/>
      <w:szCs w:val="24"/>
    </w:rPr>
  </w:style>
  <w:style w:type="character" w:customStyle="1" w:styleId="30">
    <w:name w:val="Заголовок 3 Знак"/>
    <w:basedOn w:val="a0"/>
    <w:link w:val="3"/>
    <w:rsid w:val="002E3F25"/>
    <w:rPr>
      <w:b/>
      <w:bCs/>
      <w:i/>
      <w:sz w:val="24"/>
      <w:szCs w:val="24"/>
    </w:rPr>
  </w:style>
  <w:style w:type="character" w:customStyle="1" w:styleId="40">
    <w:name w:val="Заголовок 4 Знак"/>
    <w:basedOn w:val="a0"/>
    <w:link w:val="4"/>
    <w:semiHidden/>
    <w:rsid w:val="002E3F25"/>
    <w:rPr>
      <w:i/>
      <w:iCs/>
      <w:sz w:val="24"/>
      <w:szCs w:val="24"/>
    </w:rPr>
  </w:style>
  <w:style w:type="character" w:customStyle="1" w:styleId="50">
    <w:name w:val="Заголовок 5 Знак"/>
    <w:basedOn w:val="a0"/>
    <w:link w:val="5"/>
    <w:semiHidden/>
    <w:rsid w:val="002E3F25"/>
    <w:rPr>
      <w:b/>
      <w:bCs/>
      <w:sz w:val="24"/>
      <w:szCs w:val="24"/>
    </w:rPr>
  </w:style>
  <w:style w:type="character" w:customStyle="1" w:styleId="60">
    <w:name w:val="Заголовок 6 Знак"/>
    <w:basedOn w:val="a0"/>
    <w:link w:val="6"/>
    <w:semiHidden/>
    <w:rsid w:val="002E3F25"/>
    <w:rPr>
      <w:i/>
      <w:iCs/>
      <w:sz w:val="28"/>
      <w:szCs w:val="24"/>
    </w:rPr>
  </w:style>
  <w:style w:type="character" w:customStyle="1" w:styleId="70">
    <w:name w:val="Заголовок 7 Знак"/>
    <w:basedOn w:val="a0"/>
    <w:link w:val="7"/>
    <w:semiHidden/>
    <w:rsid w:val="002E3F25"/>
    <w:rPr>
      <w:sz w:val="24"/>
      <w:szCs w:val="24"/>
    </w:rPr>
  </w:style>
  <w:style w:type="character" w:customStyle="1" w:styleId="80">
    <w:name w:val="Заголовок 8 Знак"/>
    <w:basedOn w:val="a0"/>
    <w:link w:val="8"/>
    <w:semiHidden/>
    <w:rsid w:val="002E3F25"/>
    <w:rPr>
      <w:i/>
      <w:iCs/>
      <w:sz w:val="24"/>
      <w:szCs w:val="24"/>
    </w:rPr>
  </w:style>
  <w:style w:type="character" w:customStyle="1" w:styleId="90">
    <w:name w:val="Заголовок 9 Знак"/>
    <w:basedOn w:val="a0"/>
    <w:link w:val="9"/>
    <w:semiHidden/>
    <w:rsid w:val="002E3F25"/>
    <w:rPr>
      <w:rFonts w:ascii="Arial" w:hAnsi="Arial" w:cs="Arial"/>
      <w:sz w:val="22"/>
      <w:szCs w:val="22"/>
    </w:rPr>
  </w:style>
  <w:style w:type="character" w:styleId="a3">
    <w:name w:val="Hyperlink"/>
    <w:basedOn w:val="a0"/>
    <w:uiPriority w:val="99"/>
    <w:unhideWhenUsed/>
    <w:rsid w:val="002E3F25"/>
    <w:rPr>
      <w:color w:val="0000FF"/>
      <w:u w:val="single"/>
    </w:rPr>
  </w:style>
  <w:style w:type="character" w:styleId="a4">
    <w:name w:val="FollowedHyperlink"/>
    <w:basedOn w:val="a0"/>
    <w:unhideWhenUsed/>
    <w:rsid w:val="002E3F25"/>
    <w:rPr>
      <w:color w:val="800080"/>
      <w:u w:val="single"/>
    </w:rPr>
  </w:style>
  <w:style w:type="paragraph" w:styleId="a5">
    <w:name w:val="Normal (Web)"/>
    <w:basedOn w:val="a"/>
    <w:uiPriority w:val="99"/>
    <w:unhideWhenUsed/>
    <w:rsid w:val="002E3F25"/>
    <w:pPr>
      <w:spacing w:before="100" w:beforeAutospacing="1" w:after="100" w:afterAutospacing="1"/>
    </w:pPr>
  </w:style>
  <w:style w:type="paragraph" w:styleId="11">
    <w:name w:val="toc 1"/>
    <w:basedOn w:val="a"/>
    <w:next w:val="a"/>
    <w:autoRedefine/>
    <w:uiPriority w:val="39"/>
    <w:unhideWhenUsed/>
    <w:rsid w:val="002E3F25"/>
    <w:pPr>
      <w:tabs>
        <w:tab w:val="left" w:pos="360"/>
        <w:tab w:val="right" w:leader="dot" w:pos="9350"/>
      </w:tabs>
    </w:pPr>
    <w:rPr>
      <w:b/>
      <w:noProof/>
    </w:rPr>
  </w:style>
  <w:style w:type="paragraph" w:styleId="21">
    <w:name w:val="toc 2"/>
    <w:basedOn w:val="a"/>
    <w:next w:val="a"/>
    <w:autoRedefine/>
    <w:uiPriority w:val="39"/>
    <w:unhideWhenUsed/>
    <w:rsid w:val="002E3F25"/>
    <w:pPr>
      <w:tabs>
        <w:tab w:val="left" w:pos="900"/>
        <w:tab w:val="right" w:leader="dot" w:pos="9350"/>
      </w:tabs>
      <w:ind w:left="450"/>
    </w:pPr>
    <w:rPr>
      <w:noProof/>
      <w:szCs w:val="20"/>
    </w:rPr>
  </w:style>
  <w:style w:type="paragraph" w:styleId="31">
    <w:name w:val="toc 3"/>
    <w:basedOn w:val="a"/>
    <w:next w:val="a"/>
    <w:autoRedefine/>
    <w:uiPriority w:val="39"/>
    <w:unhideWhenUsed/>
    <w:rsid w:val="002E3F25"/>
    <w:pPr>
      <w:tabs>
        <w:tab w:val="left" w:pos="1440"/>
        <w:tab w:val="right" w:leader="dot" w:pos="9346"/>
      </w:tabs>
      <w:ind w:left="907"/>
    </w:pPr>
    <w:rPr>
      <w:i/>
      <w:noProof/>
    </w:rPr>
  </w:style>
  <w:style w:type="paragraph" w:styleId="41">
    <w:name w:val="toc 4"/>
    <w:basedOn w:val="a"/>
    <w:next w:val="a"/>
    <w:autoRedefine/>
    <w:uiPriority w:val="39"/>
    <w:unhideWhenUsed/>
    <w:rsid w:val="002E3F25"/>
    <w:pPr>
      <w:tabs>
        <w:tab w:val="left" w:pos="2160"/>
        <w:tab w:val="right" w:leader="dot" w:pos="9350"/>
      </w:tabs>
      <w:ind w:left="1440"/>
    </w:pPr>
    <w:rPr>
      <w:noProof/>
      <w:sz w:val="20"/>
    </w:rPr>
  </w:style>
  <w:style w:type="paragraph" w:styleId="51">
    <w:name w:val="toc 5"/>
    <w:basedOn w:val="a"/>
    <w:next w:val="a"/>
    <w:autoRedefine/>
    <w:unhideWhenUsed/>
    <w:rsid w:val="002E3F25"/>
    <w:pPr>
      <w:ind w:left="800"/>
    </w:pPr>
  </w:style>
  <w:style w:type="paragraph" w:styleId="61">
    <w:name w:val="toc 6"/>
    <w:basedOn w:val="a"/>
    <w:next w:val="a"/>
    <w:autoRedefine/>
    <w:unhideWhenUsed/>
    <w:rsid w:val="002E3F25"/>
    <w:pPr>
      <w:ind w:left="1000"/>
    </w:pPr>
  </w:style>
  <w:style w:type="paragraph" w:styleId="71">
    <w:name w:val="toc 7"/>
    <w:basedOn w:val="a"/>
    <w:next w:val="a"/>
    <w:autoRedefine/>
    <w:unhideWhenUsed/>
    <w:rsid w:val="002E3F25"/>
    <w:pPr>
      <w:ind w:left="1200"/>
    </w:pPr>
  </w:style>
  <w:style w:type="paragraph" w:styleId="81">
    <w:name w:val="toc 8"/>
    <w:basedOn w:val="a"/>
    <w:next w:val="a"/>
    <w:autoRedefine/>
    <w:unhideWhenUsed/>
    <w:rsid w:val="002E3F25"/>
    <w:pPr>
      <w:ind w:left="1400"/>
    </w:pPr>
  </w:style>
  <w:style w:type="paragraph" w:styleId="91">
    <w:name w:val="toc 9"/>
    <w:basedOn w:val="a"/>
    <w:next w:val="a"/>
    <w:autoRedefine/>
    <w:unhideWhenUsed/>
    <w:rsid w:val="002E3F25"/>
    <w:pPr>
      <w:ind w:left="1600"/>
    </w:pPr>
  </w:style>
  <w:style w:type="paragraph" w:styleId="a6">
    <w:name w:val="header"/>
    <w:basedOn w:val="a"/>
    <w:link w:val="a7"/>
    <w:unhideWhenUsed/>
    <w:rsid w:val="002E3F25"/>
    <w:pPr>
      <w:tabs>
        <w:tab w:val="center" w:pos="4320"/>
        <w:tab w:val="right" w:pos="8640"/>
      </w:tabs>
    </w:pPr>
  </w:style>
  <w:style w:type="character" w:customStyle="1" w:styleId="a7">
    <w:name w:val="Верхний колонтитул Знак"/>
    <w:basedOn w:val="a0"/>
    <w:link w:val="a6"/>
    <w:rsid w:val="002E3F25"/>
    <w:rPr>
      <w:sz w:val="24"/>
      <w:szCs w:val="24"/>
    </w:rPr>
  </w:style>
  <w:style w:type="paragraph" w:styleId="a8">
    <w:name w:val="footer"/>
    <w:basedOn w:val="a"/>
    <w:link w:val="a9"/>
    <w:unhideWhenUsed/>
    <w:rsid w:val="002E3F25"/>
    <w:pPr>
      <w:tabs>
        <w:tab w:val="center" w:pos="4320"/>
        <w:tab w:val="right" w:pos="8640"/>
      </w:tabs>
    </w:pPr>
  </w:style>
  <w:style w:type="character" w:customStyle="1" w:styleId="a9">
    <w:name w:val="Нижний колонтитул Знак"/>
    <w:basedOn w:val="a0"/>
    <w:link w:val="a8"/>
    <w:rsid w:val="002E3F25"/>
    <w:rPr>
      <w:sz w:val="24"/>
      <w:szCs w:val="24"/>
    </w:rPr>
  </w:style>
  <w:style w:type="paragraph" w:styleId="aa">
    <w:name w:val="Title"/>
    <w:basedOn w:val="a"/>
    <w:link w:val="ab"/>
    <w:qFormat/>
    <w:rsid w:val="002E3F25"/>
    <w:pPr>
      <w:jc w:val="center"/>
    </w:pPr>
    <w:rPr>
      <w:sz w:val="28"/>
      <w:u w:val="single"/>
    </w:rPr>
  </w:style>
  <w:style w:type="character" w:customStyle="1" w:styleId="ab">
    <w:name w:val="Название Знак"/>
    <w:basedOn w:val="a0"/>
    <w:link w:val="aa"/>
    <w:rsid w:val="002E3F25"/>
    <w:rPr>
      <w:sz w:val="28"/>
      <w:szCs w:val="24"/>
      <w:u w:val="single"/>
    </w:rPr>
  </w:style>
  <w:style w:type="paragraph" w:styleId="ac">
    <w:name w:val="Subtitle"/>
    <w:basedOn w:val="a"/>
    <w:link w:val="ad"/>
    <w:qFormat/>
    <w:rsid w:val="002E3F25"/>
    <w:rPr>
      <w:b/>
      <w:bCs/>
      <w:sz w:val="28"/>
      <w:u w:val="single"/>
    </w:rPr>
  </w:style>
  <w:style w:type="character" w:customStyle="1" w:styleId="ad">
    <w:name w:val="Подзаголовок Знак"/>
    <w:basedOn w:val="a0"/>
    <w:link w:val="ac"/>
    <w:rsid w:val="002E3F25"/>
    <w:rPr>
      <w:b/>
      <w:bCs/>
      <w:sz w:val="28"/>
      <w:szCs w:val="24"/>
      <w:u w:val="single"/>
    </w:rPr>
  </w:style>
  <w:style w:type="paragraph" w:styleId="ae">
    <w:name w:val="Block Text"/>
    <w:basedOn w:val="a"/>
    <w:unhideWhenUsed/>
    <w:rsid w:val="002E3F25"/>
    <w:pPr>
      <w:spacing w:after="120"/>
      <w:ind w:left="1440" w:right="1440"/>
    </w:pPr>
  </w:style>
  <w:style w:type="paragraph" w:styleId="af">
    <w:name w:val="Balloon Text"/>
    <w:basedOn w:val="a"/>
    <w:link w:val="af0"/>
    <w:rsid w:val="002E3F25"/>
    <w:rPr>
      <w:rFonts w:ascii="Tahoma" w:hAnsi="Tahoma" w:cs="Tahoma"/>
      <w:sz w:val="16"/>
      <w:szCs w:val="16"/>
    </w:rPr>
  </w:style>
  <w:style w:type="character" w:customStyle="1" w:styleId="af0">
    <w:name w:val="Текст выноски Знак"/>
    <w:basedOn w:val="a0"/>
    <w:link w:val="af"/>
    <w:rsid w:val="002E3F25"/>
    <w:rPr>
      <w:rFonts w:ascii="Tahoma" w:hAnsi="Tahoma" w:cs="Tahoma"/>
      <w:sz w:val="16"/>
      <w:szCs w:val="16"/>
    </w:rPr>
  </w:style>
  <w:style w:type="paragraph" w:styleId="af1">
    <w:name w:val="No Spacing"/>
    <w:link w:val="af2"/>
    <w:uiPriority w:val="1"/>
    <w:qFormat/>
    <w:rsid w:val="002E3F25"/>
    <w:rPr>
      <w:rFonts w:asciiTheme="minorHAnsi" w:eastAsiaTheme="minorEastAsia" w:hAnsiTheme="minorHAnsi" w:cstheme="minorBidi"/>
      <w:sz w:val="22"/>
      <w:szCs w:val="22"/>
      <w:lang w:eastAsia="ja-JP"/>
    </w:rPr>
  </w:style>
  <w:style w:type="character" w:customStyle="1" w:styleId="af2">
    <w:name w:val="Без интервала Знак"/>
    <w:basedOn w:val="a0"/>
    <w:link w:val="af1"/>
    <w:uiPriority w:val="1"/>
    <w:rsid w:val="002E3F25"/>
    <w:rPr>
      <w:rFonts w:asciiTheme="minorHAnsi" w:eastAsiaTheme="minorEastAsia" w:hAnsiTheme="minorHAnsi" w:cstheme="minorBidi"/>
      <w:sz w:val="22"/>
      <w:szCs w:val="22"/>
      <w:lang w:eastAsia="ja-JP"/>
    </w:rPr>
  </w:style>
  <w:style w:type="paragraph" w:styleId="af3">
    <w:name w:val="List Paragraph"/>
    <w:basedOn w:val="a"/>
    <w:uiPriority w:val="34"/>
    <w:qFormat/>
    <w:rsid w:val="00FA14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86073">
      <w:bodyDiv w:val="1"/>
      <w:marLeft w:val="0"/>
      <w:marRight w:val="0"/>
      <w:marTop w:val="0"/>
      <w:marBottom w:val="0"/>
      <w:divBdr>
        <w:top w:val="none" w:sz="0" w:space="0" w:color="auto"/>
        <w:left w:val="none" w:sz="0" w:space="0" w:color="auto"/>
        <w:bottom w:val="none" w:sz="0" w:space="0" w:color="auto"/>
        <w:right w:val="none" w:sz="0" w:space="0" w:color="auto"/>
      </w:divBdr>
    </w:div>
    <w:div w:id="488135346">
      <w:bodyDiv w:val="1"/>
      <w:marLeft w:val="0"/>
      <w:marRight w:val="0"/>
      <w:marTop w:val="0"/>
      <w:marBottom w:val="0"/>
      <w:divBdr>
        <w:top w:val="none" w:sz="0" w:space="0" w:color="auto"/>
        <w:left w:val="none" w:sz="0" w:space="0" w:color="auto"/>
        <w:bottom w:val="none" w:sz="0" w:space="0" w:color="auto"/>
        <w:right w:val="none" w:sz="0" w:space="0" w:color="auto"/>
      </w:divBdr>
    </w:div>
    <w:div w:id="1568614836">
      <w:bodyDiv w:val="1"/>
      <w:marLeft w:val="0"/>
      <w:marRight w:val="0"/>
      <w:marTop w:val="0"/>
      <w:marBottom w:val="0"/>
      <w:divBdr>
        <w:top w:val="none" w:sz="0" w:space="0" w:color="auto"/>
        <w:left w:val="none" w:sz="0" w:space="0" w:color="auto"/>
        <w:bottom w:val="none" w:sz="0" w:space="0" w:color="auto"/>
        <w:right w:val="none" w:sz="0" w:space="0" w:color="auto"/>
      </w:divBdr>
      <w:divsChild>
        <w:div w:id="1659459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2012-03-05T00:00:00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6B6EB8-D42E-49E5-8F90-CAD7D2DD4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3444</Words>
  <Characters>19637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Test design Specification</vt:lpstr>
    </vt:vector>
  </TitlesOfParts>
  <Company/>
  <LinksUpToDate>false</LinksUpToDate>
  <CharactersWithSpaces>23035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design Specification</dc:title>
  <dc:subject>OMSE555 Cell Phone GPS</dc:subject>
  <dc:creator>Ayellet Wolman;Ignacio Castillejos , Johnny Waterbrook</dc:creator>
  <cp:keywords/>
  <dc:description/>
  <cp:lastModifiedBy>Dmitriy</cp:lastModifiedBy>
  <cp:revision>17</cp:revision>
  <dcterms:created xsi:type="dcterms:W3CDTF">2012-03-04T14:54:00Z</dcterms:created>
  <dcterms:modified xsi:type="dcterms:W3CDTF">2015-07-03T14:38:00Z</dcterms:modified>
</cp:coreProperties>
</file>